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969BC"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5EED92A" w14:textId="77777777">
        <w:tc>
          <w:tcPr>
            <w:tcW w:w="10419" w:type="dxa"/>
          </w:tcPr>
          <w:p w14:paraId="5ABA15B5" w14:textId="77777777" w:rsidR="00472B25" w:rsidRDefault="00472B25">
            <w:pPr>
              <w:pStyle w:val="Pieddepage"/>
              <w:tabs>
                <w:tab w:val="clear" w:pos="4536"/>
                <w:tab w:val="clear" w:pos="9072"/>
              </w:tabs>
              <w:jc w:val="center"/>
              <w:rPr>
                <w:rFonts w:ascii="Arial" w:hAnsi="Arial" w:cs="Arial"/>
              </w:rPr>
            </w:pPr>
            <w:r>
              <w:rPr>
                <w:rFonts w:ascii="Arial" w:hAnsi="Arial" w:cs="Arial"/>
              </w:rPr>
              <w:pict w14:anchorId="5FCF0A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6.8pt" filled="t">
                  <v:fill color2="black"/>
                  <v:imagedata r:id="rId8" o:title=""/>
                </v:shape>
              </w:pict>
            </w:r>
          </w:p>
          <w:p w14:paraId="2FDF9460" w14:textId="77777777" w:rsidR="00472B25" w:rsidRDefault="00472B25">
            <w:pPr>
              <w:pStyle w:val="Pieddepage"/>
              <w:tabs>
                <w:tab w:val="clear" w:pos="4536"/>
                <w:tab w:val="clear" w:pos="9072"/>
              </w:tabs>
              <w:jc w:val="center"/>
              <w:rPr>
                <w:rFonts w:ascii="Arial" w:hAnsi="Arial" w:cs="Arial"/>
              </w:rPr>
            </w:pPr>
          </w:p>
          <w:p w14:paraId="2F4BF5A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01AD14C"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FDBFFBD" w14:textId="77777777" w:rsidR="00472B25" w:rsidRDefault="00472B25">
            <w:pPr>
              <w:pStyle w:val="Pieddepage"/>
              <w:tabs>
                <w:tab w:val="clear" w:pos="4536"/>
                <w:tab w:val="clear" w:pos="9072"/>
              </w:tabs>
              <w:jc w:val="center"/>
            </w:pPr>
          </w:p>
        </w:tc>
      </w:tr>
    </w:tbl>
    <w:p w14:paraId="170E027E"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BB21FBE" w14:textId="77777777">
        <w:tc>
          <w:tcPr>
            <w:tcW w:w="9288" w:type="dxa"/>
            <w:shd w:val="clear" w:color="auto" w:fill="66CCFF"/>
          </w:tcPr>
          <w:p w14:paraId="0F825446"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15E7B343" w14:textId="77777777" w:rsidR="00472B25" w:rsidRDefault="00472B25">
            <w:pPr>
              <w:pStyle w:val="Titre8"/>
              <w:tabs>
                <w:tab w:val="num" w:pos="0"/>
                <w:tab w:val="right" w:pos="9639"/>
              </w:tabs>
              <w:rPr>
                <w:sz w:val="28"/>
                <w:szCs w:val="28"/>
              </w:rPr>
            </w:pPr>
            <w:r>
              <w:rPr>
                <w:caps/>
                <w:sz w:val="28"/>
                <w:szCs w:val="28"/>
              </w:rPr>
              <w:t>DECLARATION DU candidat INDIVIDUEL</w:t>
            </w:r>
          </w:p>
          <w:p w14:paraId="74D4BCCC"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05BC570" w14:textId="77777777" w:rsidR="00472B25" w:rsidRDefault="00472B25">
            <w:pPr>
              <w:pStyle w:val="Titre8"/>
              <w:tabs>
                <w:tab w:val="num" w:pos="0"/>
                <w:tab w:val="right" w:pos="9639"/>
              </w:tabs>
              <w:spacing w:before="120" w:after="120"/>
            </w:pPr>
            <w:r>
              <w:rPr>
                <w:caps/>
                <w:sz w:val="28"/>
                <w:szCs w:val="28"/>
              </w:rPr>
              <w:t>DC2</w:t>
            </w:r>
          </w:p>
        </w:tc>
      </w:tr>
    </w:tbl>
    <w:p w14:paraId="7B78B5DB" w14:textId="77777777" w:rsidR="00472B25" w:rsidRDefault="00472B25">
      <w:pPr>
        <w:jc w:val="both"/>
        <w:rPr>
          <w:rFonts w:ascii="Arial" w:hAnsi="Arial" w:cs="Arial"/>
        </w:rPr>
      </w:pPr>
    </w:p>
    <w:p w14:paraId="60E579E2"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E81BF85"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329D4B27" w14:textId="77777777" w:rsidR="00614AE6" w:rsidRPr="00614AE6" w:rsidRDefault="00614AE6" w:rsidP="00614AE6"/>
    <w:p w14:paraId="5758D7FB"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6629699" w14:textId="77777777" w:rsidR="00614AE6" w:rsidRPr="00614AE6" w:rsidRDefault="00614AE6" w:rsidP="00614AE6"/>
    <w:p w14:paraId="0F3819F7"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7648DCEA" w14:textId="77777777" w:rsidR="00614AE6" w:rsidRPr="0025478A" w:rsidRDefault="00614AE6">
      <w:pPr>
        <w:jc w:val="both"/>
        <w:rPr>
          <w:rFonts w:ascii="Arial" w:hAnsi="Arial" w:cs="Arial"/>
          <w:i/>
          <w:iCs/>
        </w:rPr>
      </w:pPr>
    </w:p>
    <w:p w14:paraId="644FE216"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7A1412E" w14:textId="77777777" w:rsidR="003C025D" w:rsidRPr="001C7D87" w:rsidRDefault="003C025D" w:rsidP="003C025D">
      <w:pPr>
        <w:jc w:val="both"/>
        <w:rPr>
          <w:rFonts w:ascii="Arial" w:hAnsi="Arial" w:cs="Arial"/>
          <w:i/>
          <w:sz w:val="18"/>
          <w:szCs w:val="18"/>
        </w:rPr>
      </w:pPr>
    </w:p>
    <w:p w14:paraId="304E5DB9"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A1E8669" w14:textId="77777777">
        <w:tc>
          <w:tcPr>
            <w:tcW w:w="10331" w:type="dxa"/>
            <w:shd w:val="clear" w:color="auto" w:fill="66CCFF"/>
          </w:tcPr>
          <w:p w14:paraId="496E5E25"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017433B"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477B2D83" w14:textId="77777777" w:rsidR="007B152E" w:rsidRPr="007B152E" w:rsidRDefault="007B152E" w:rsidP="007B152E">
      <w:pPr>
        <w:numPr>
          <w:ilvl w:val="0"/>
          <w:numId w:val="1"/>
        </w:numPr>
        <w:suppressAutoHyphens w:val="0"/>
        <w:autoSpaceDE w:val="0"/>
        <w:autoSpaceDN w:val="0"/>
        <w:adjustRightInd w:val="0"/>
        <w:ind w:left="432" w:hanging="432"/>
        <w:rPr>
          <w:rFonts w:ascii="Calibri" w:hAnsi="Calibri" w:cs="Calibri"/>
          <w:color w:val="000000"/>
          <w:sz w:val="22"/>
          <w:szCs w:val="22"/>
          <w:lang/>
        </w:rPr>
      </w:pPr>
      <w:r w:rsidRPr="007B152E">
        <w:rPr>
          <w:rFonts w:ascii="Calibri" w:hAnsi="Calibri" w:cs="Calibri"/>
          <w:color w:val="000000"/>
          <w:sz w:val="22"/>
          <w:szCs w:val="22"/>
          <w:lang/>
        </w:rPr>
        <w:t>SECRETARIAT GENERAL</w:t>
      </w:r>
    </w:p>
    <w:p w14:paraId="5B8DD6D3" w14:textId="77777777" w:rsidR="007B152E" w:rsidRPr="007B152E" w:rsidRDefault="007B152E" w:rsidP="007B152E">
      <w:pPr>
        <w:numPr>
          <w:ilvl w:val="0"/>
          <w:numId w:val="1"/>
        </w:numPr>
        <w:suppressAutoHyphens w:val="0"/>
        <w:autoSpaceDE w:val="0"/>
        <w:autoSpaceDN w:val="0"/>
        <w:adjustRightInd w:val="0"/>
        <w:ind w:left="432" w:hanging="432"/>
        <w:rPr>
          <w:rFonts w:ascii="Calibri" w:hAnsi="Calibri" w:cs="Calibri"/>
          <w:color w:val="000000"/>
          <w:sz w:val="22"/>
          <w:szCs w:val="22"/>
          <w:lang/>
        </w:rPr>
      </w:pPr>
      <w:r w:rsidRPr="007B152E">
        <w:rPr>
          <w:rFonts w:ascii="Calibri" w:hAnsi="Calibri" w:cs="Calibri"/>
          <w:color w:val="000000"/>
          <w:sz w:val="22"/>
          <w:szCs w:val="22"/>
          <w:lang/>
        </w:rPr>
        <w:t>GRAND PORT MARITIME DE LA GUYANE</w:t>
      </w:r>
    </w:p>
    <w:p w14:paraId="6B774D7E" w14:textId="77777777" w:rsidR="007B152E" w:rsidRPr="007B152E" w:rsidRDefault="007B152E" w:rsidP="007B152E">
      <w:pPr>
        <w:numPr>
          <w:ilvl w:val="0"/>
          <w:numId w:val="1"/>
        </w:numPr>
        <w:suppressAutoHyphens w:val="0"/>
        <w:autoSpaceDE w:val="0"/>
        <w:autoSpaceDN w:val="0"/>
        <w:adjustRightInd w:val="0"/>
        <w:ind w:left="432" w:hanging="432"/>
        <w:rPr>
          <w:rFonts w:ascii="Calibri" w:hAnsi="Calibri" w:cs="Calibri"/>
          <w:color w:val="000000"/>
          <w:sz w:val="22"/>
          <w:szCs w:val="22"/>
          <w:lang/>
        </w:rPr>
      </w:pPr>
      <w:r w:rsidRPr="007B152E">
        <w:rPr>
          <w:rFonts w:ascii="Calibri" w:hAnsi="Calibri" w:cs="Calibri"/>
          <w:color w:val="000000"/>
          <w:sz w:val="22"/>
          <w:szCs w:val="22"/>
          <w:lang/>
        </w:rPr>
        <w:t>ZI de DEGRAD-DES-CANNES</w:t>
      </w:r>
    </w:p>
    <w:p w14:paraId="5AE4C9BE" w14:textId="77777777" w:rsidR="007B152E" w:rsidRPr="007B152E" w:rsidRDefault="007B152E" w:rsidP="007B152E">
      <w:pPr>
        <w:pStyle w:val="En-tte"/>
        <w:numPr>
          <w:ilvl w:val="0"/>
          <w:numId w:val="1"/>
        </w:numPr>
        <w:tabs>
          <w:tab w:val="clear" w:pos="4536"/>
          <w:tab w:val="clear" w:pos="9072"/>
        </w:tabs>
        <w:ind w:left="432" w:hanging="432"/>
        <w:rPr>
          <w:rFonts w:ascii="Arial" w:hAnsi="Arial" w:cs="Arial"/>
          <w:color w:val="000000"/>
        </w:rPr>
      </w:pPr>
      <w:r w:rsidRPr="007B152E">
        <w:rPr>
          <w:rFonts w:ascii="Calibri" w:hAnsi="Calibri" w:cs="Calibri"/>
          <w:color w:val="000000"/>
          <w:sz w:val="22"/>
          <w:szCs w:val="22"/>
          <w:lang/>
        </w:rPr>
        <w:t>97354 REMIRE-MONTJOLY</w:t>
      </w:r>
    </w:p>
    <w:p w14:paraId="161C5851" w14:textId="77777777" w:rsidR="007B152E" w:rsidRPr="007B152E" w:rsidRDefault="007B152E" w:rsidP="007B152E">
      <w:pPr>
        <w:pStyle w:val="En-tte"/>
        <w:tabs>
          <w:tab w:val="clear" w:pos="4536"/>
          <w:tab w:val="clear" w:pos="9072"/>
        </w:tabs>
        <w:rPr>
          <w:rFonts w:ascii="Arial" w:hAnsi="Arial" w:cs="Arial"/>
          <w:color w:val="000000"/>
        </w:rPr>
      </w:pPr>
      <w:r w:rsidRPr="007B152E">
        <w:rPr>
          <w:rFonts w:ascii="Arial" w:hAnsi="Arial" w:cs="Arial"/>
          <w:color w:val="000000"/>
        </w:rPr>
        <w:t>Assistance RH du GPM GUYANE</w:t>
      </w:r>
    </w:p>
    <w:p w14:paraId="5874CA2E" w14:textId="77777777" w:rsidR="007B152E" w:rsidRPr="007B152E" w:rsidRDefault="007B152E" w:rsidP="007B152E">
      <w:pPr>
        <w:pStyle w:val="En-tte"/>
        <w:tabs>
          <w:tab w:val="clear" w:pos="4536"/>
          <w:tab w:val="clear" w:pos="9072"/>
        </w:tabs>
        <w:rPr>
          <w:rFonts w:ascii="Arial" w:hAnsi="Arial" w:cs="Arial"/>
          <w:color w:val="000000"/>
        </w:rPr>
      </w:pPr>
      <w:r w:rsidRPr="007B152E">
        <w:rPr>
          <w:rFonts w:ascii="Calibri" w:hAnsi="Calibri" w:cs="Calibri"/>
          <w:color w:val="000000"/>
          <w:sz w:val="22"/>
          <w:szCs w:val="22"/>
          <w:lang/>
        </w:rPr>
        <w:t>RX 23 02 RH</w:t>
      </w:r>
    </w:p>
    <w:p w14:paraId="137D2DBE"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EB70156" w14:textId="77777777">
        <w:tc>
          <w:tcPr>
            <w:tcW w:w="10331" w:type="dxa"/>
            <w:shd w:val="clear" w:color="auto" w:fill="66CCFF"/>
          </w:tcPr>
          <w:p w14:paraId="44507C22"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DBB2A0B"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0048ADC2" w14:textId="77777777" w:rsidR="00472B25" w:rsidRPr="008C2177" w:rsidRDefault="00472B25">
      <w:pPr>
        <w:rPr>
          <w:rFonts w:ascii="Arial" w:hAnsi="Arial" w:cs="Arial"/>
          <w:bCs/>
          <w:sz w:val="16"/>
          <w:szCs w:val="16"/>
        </w:rPr>
      </w:pPr>
    </w:p>
    <w:p w14:paraId="7F3EA312" w14:textId="77777777" w:rsidR="00EB6511" w:rsidRDefault="00EB6511" w:rsidP="00F7099B">
      <w:pPr>
        <w:jc w:val="center"/>
        <w:rPr>
          <w:b/>
          <w:sz w:val="24"/>
          <w:lang w:val="en-ZA"/>
        </w:rPr>
      </w:pPr>
    </w:p>
    <w:p w14:paraId="2102E134" w14:textId="77777777" w:rsidR="009A394A" w:rsidRPr="00EB6511" w:rsidRDefault="00EB6511" w:rsidP="00F7099B">
      <w:pPr>
        <w:jc w:val="center"/>
        <w:rPr>
          <w:rFonts w:ascii="Arial" w:hAnsi="Arial" w:cs="Arial"/>
          <w:bCs/>
          <w:lang w:val="en-ZA"/>
        </w:rPr>
      </w:pPr>
      <w:r w:rsidRPr="00EB6511">
        <w:rPr>
          <w:b/>
          <w:sz w:val="24"/>
          <w:lang w:val="en-ZA"/>
        </w:rPr>
        <w:t>GPM-G DPD 25 20 EDD RX VFO</w:t>
      </w:r>
    </w:p>
    <w:p w14:paraId="06864CE7" w14:textId="77777777" w:rsidR="00F7099B" w:rsidRPr="00EB6511" w:rsidRDefault="00F7099B">
      <w:pPr>
        <w:jc w:val="both"/>
        <w:rPr>
          <w:rFonts w:ascii="Arial" w:hAnsi="Arial" w:cs="Arial"/>
          <w:bCs/>
          <w:lang w:val="en-ZA"/>
        </w:rPr>
      </w:pPr>
    </w:p>
    <w:p w14:paraId="6940F88E" w14:textId="77777777" w:rsidR="00F7099B" w:rsidRPr="00EB6511" w:rsidRDefault="00F7099B">
      <w:pPr>
        <w:jc w:val="both"/>
        <w:rPr>
          <w:rFonts w:ascii="Arial" w:hAnsi="Arial" w:cs="Arial"/>
          <w:bCs/>
          <w:lang w:val="en-ZA"/>
        </w:rPr>
      </w:pPr>
    </w:p>
    <w:p w14:paraId="7C8C5A17" w14:textId="77777777" w:rsidR="00F7099B" w:rsidRPr="00EB6511" w:rsidRDefault="00F7099B">
      <w:pPr>
        <w:jc w:val="both"/>
        <w:rPr>
          <w:rFonts w:ascii="Arial" w:hAnsi="Arial" w:cs="Arial"/>
          <w:bCs/>
          <w:lang w:val="en-Z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F9274EF" w14:textId="77777777">
        <w:tc>
          <w:tcPr>
            <w:tcW w:w="10331" w:type="dxa"/>
            <w:shd w:val="clear" w:color="auto" w:fill="66CCFF"/>
          </w:tcPr>
          <w:p w14:paraId="2F6923E3"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609CDAE0" w14:textId="77777777" w:rsidR="00472B25" w:rsidRDefault="00472B25">
      <w:pPr>
        <w:pStyle w:val="Titre9"/>
        <w:numPr>
          <w:ilvl w:val="0"/>
          <w:numId w:val="0"/>
        </w:numPr>
        <w:rPr>
          <w:i w:val="0"/>
          <w:sz w:val="20"/>
        </w:rPr>
      </w:pPr>
    </w:p>
    <w:p w14:paraId="7C85AC7F"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2F377E45" w14:textId="77777777" w:rsidR="00472B25" w:rsidRDefault="00472B25">
      <w:pPr>
        <w:pStyle w:val="Titre9"/>
        <w:tabs>
          <w:tab w:val="num" w:pos="0"/>
        </w:tabs>
        <w:ind w:left="0"/>
        <w:jc w:val="both"/>
        <w:rPr>
          <w:i w:val="0"/>
          <w:iCs w:val="0"/>
          <w:sz w:val="20"/>
          <w:szCs w:val="20"/>
        </w:rPr>
      </w:pPr>
    </w:p>
    <w:p w14:paraId="7EF3F9E6"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14:paraId="70C6EEC7" w14:textId="77777777" w:rsidR="00472B25" w:rsidRDefault="00472B25">
      <w:pPr>
        <w:jc w:val="both"/>
        <w:rPr>
          <w:rFonts w:ascii="Arial" w:hAnsi="Arial" w:cs="Arial"/>
          <w:b/>
          <w:bCs/>
        </w:rPr>
      </w:pPr>
    </w:p>
    <w:p w14:paraId="1AC33CC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F00960F" w14:textId="77777777" w:rsidR="003C025D" w:rsidRDefault="003C025D" w:rsidP="003C025D"/>
    <w:p w14:paraId="64899484" w14:textId="77777777" w:rsidR="003C025D" w:rsidRPr="00025EC9" w:rsidRDefault="003C025D" w:rsidP="003C025D"/>
    <w:p w14:paraId="0D136858" w14:textId="77777777" w:rsidR="003C025D" w:rsidRPr="00F7099B" w:rsidRDefault="00F7099B" w:rsidP="00F7099B">
      <w:pPr>
        <w:pStyle w:val="En-tte"/>
        <w:ind w:left="360"/>
        <w:rPr>
          <w:i/>
          <w:iCs/>
        </w:rPr>
      </w:pPr>
      <w:r w:rsidRPr="00F7099B">
        <w:rPr>
          <w:rFonts w:ascii="Wingdings" w:hAnsi="Wingdings"/>
          <w:i/>
          <w:iCs/>
          <w:color w:val="66CCFF"/>
          <w:spacing w:val="-10"/>
          <w:position w:val="-1"/>
        </w:rPr>
        <w:t xml:space="preserve"> </w:t>
      </w:r>
      <w:r w:rsidR="003C025D" w:rsidRPr="00F7099B">
        <w:rPr>
          <w:rFonts w:ascii="Wingdings" w:hAnsi="Wingdings"/>
          <w:i/>
          <w:iCs/>
          <w:color w:val="66CCFF"/>
          <w:spacing w:val="-10"/>
          <w:position w:val="-1"/>
        </w:rPr>
        <w:t></w:t>
      </w:r>
      <w:r w:rsidR="003C025D" w:rsidRPr="00F7099B">
        <w:rPr>
          <w:rFonts w:ascii="Wingdings" w:hAnsi="Wingdings"/>
          <w:i/>
          <w:iCs/>
          <w:color w:val="66CCFF"/>
          <w:spacing w:val="-10"/>
          <w:position w:val="-1"/>
        </w:rPr>
        <w:t></w:t>
      </w:r>
      <w:r w:rsidR="003C025D" w:rsidRPr="00F7099B">
        <w:rPr>
          <w:i/>
          <w:iCs/>
        </w:rPr>
        <w:t>Adresses postale et du siège social (si elle est différente de l’adresse postale) :</w:t>
      </w:r>
      <w:r w:rsidR="007B152E" w:rsidRPr="00F7099B">
        <w:rPr>
          <w:i/>
          <w:iCs/>
        </w:rPr>
        <w:t xml:space="preserve"> </w:t>
      </w:r>
    </w:p>
    <w:p w14:paraId="3C96AA05" w14:textId="77777777" w:rsidR="003C025D" w:rsidRDefault="003C025D" w:rsidP="003C025D"/>
    <w:p w14:paraId="7B05688A" w14:textId="77777777" w:rsidR="003C025D" w:rsidRPr="00025EC9" w:rsidRDefault="003C025D" w:rsidP="003C025D"/>
    <w:p w14:paraId="1988777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r w:rsidR="007B152E">
        <w:rPr>
          <w:sz w:val="20"/>
          <w:szCs w:val="20"/>
        </w:rPr>
        <w:t xml:space="preserve"> </w:t>
      </w:r>
    </w:p>
    <w:p w14:paraId="235BB120" w14:textId="77777777" w:rsidR="003C025D" w:rsidRDefault="003C025D" w:rsidP="003C025D"/>
    <w:p w14:paraId="0FA6E880" w14:textId="77777777" w:rsidR="003C025D" w:rsidRPr="00025EC9" w:rsidRDefault="003C025D" w:rsidP="003C025D"/>
    <w:p w14:paraId="1132421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r w:rsidR="007B152E">
        <w:rPr>
          <w:sz w:val="20"/>
          <w:szCs w:val="20"/>
        </w:rPr>
        <w:t xml:space="preserve"> Tel </w:t>
      </w:r>
    </w:p>
    <w:p w14:paraId="501EC3D9" w14:textId="77777777" w:rsidR="003C025D" w:rsidRDefault="003C025D" w:rsidP="003C025D"/>
    <w:p w14:paraId="474C44F5" w14:textId="77777777" w:rsidR="003C025D" w:rsidRDefault="003C025D" w:rsidP="003C025D"/>
    <w:p w14:paraId="53FE3EC6"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5BBB0E9D" w14:textId="77777777" w:rsidR="003C025D" w:rsidRDefault="003C025D" w:rsidP="003C025D"/>
    <w:p w14:paraId="322C9153" w14:textId="77777777" w:rsidR="003C025D" w:rsidRPr="00025EC9" w:rsidRDefault="003C025D" w:rsidP="003C025D"/>
    <w:p w14:paraId="72CFF364"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r w:rsidR="007B152E">
        <w:rPr>
          <w:rFonts w:ascii="Arial" w:hAnsi="Arial" w:cs="Arial"/>
        </w:rPr>
        <w:t xml:space="preserve"> Entreprise Individuelle</w:t>
      </w:r>
    </w:p>
    <w:p w14:paraId="2EB94628" w14:textId="77777777" w:rsidR="00472B25" w:rsidRDefault="00472B25">
      <w:pPr>
        <w:jc w:val="both"/>
        <w:rPr>
          <w:rFonts w:ascii="Arial" w:hAnsi="Arial" w:cs="Arial"/>
          <w:b/>
          <w:bCs/>
        </w:rPr>
      </w:pPr>
    </w:p>
    <w:p w14:paraId="14C525B4" w14:textId="77777777" w:rsidR="00472B25" w:rsidRDefault="00472B25">
      <w:pPr>
        <w:jc w:val="both"/>
        <w:rPr>
          <w:rFonts w:ascii="Arial" w:hAnsi="Arial" w:cs="Arial"/>
          <w:b/>
          <w:bCs/>
        </w:rPr>
      </w:pPr>
    </w:p>
    <w:p w14:paraId="6A443491"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w:t>
        </w:r>
        <w:r w:rsidRPr="00091894">
          <w:rPr>
            <w:rStyle w:val="Lienhypertexte"/>
            <w:rFonts w:ascii="Arial" w:hAnsi="Arial" w:cs="Arial"/>
          </w:rPr>
          <w:t>m</w:t>
        </w:r>
        <w:r w:rsidRPr="00091894">
          <w:rPr>
            <w:rStyle w:val="Lienhypertexte"/>
            <w:rFonts w:ascii="Arial" w:hAnsi="Arial" w:cs="Arial"/>
          </w:rPr>
          <w:t>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w:t>
        </w:r>
        <w:r w:rsidRPr="00025EC9">
          <w:rPr>
            <w:rStyle w:val="Lienhypertexte"/>
            <w:rFonts w:ascii="Arial" w:hAnsi="Arial" w:cs="Arial"/>
            <w:color w:val="0070C0"/>
          </w:rPr>
          <w:t>5</w:t>
        </w:r>
        <w:r w:rsidRPr="00025EC9">
          <w:rPr>
            <w:rStyle w:val="Lienhypertexte"/>
            <w:rFonts w:ascii="Arial" w:hAnsi="Arial" w:cs="Arial"/>
            <w:color w:val="0070C0"/>
          </w:rPr>
          <w:t>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55A19822" w14:textId="77777777" w:rsidR="00472B25" w:rsidRDefault="00472B25">
      <w:pPr>
        <w:jc w:val="both"/>
        <w:rPr>
          <w:rFonts w:ascii="Arial" w:hAnsi="Arial" w:cs="Arial"/>
        </w:rPr>
      </w:pPr>
    </w:p>
    <w:p w14:paraId="33563B0D" w14:textId="77777777" w:rsidR="00427375" w:rsidRDefault="00F7099B"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427375">
        <w:rPr>
          <w:rFonts w:ascii="Arial" w:hAnsi="Arial" w:cs="Arial"/>
          <w:bCs/>
        </w:rPr>
        <w:t xml:space="preserve"> </w:t>
      </w:r>
      <w:r w:rsidR="00427375">
        <w:rPr>
          <w:rFonts w:ascii="Arial" w:hAnsi="Arial" w:cs="Arial"/>
        </w:rPr>
        <w:t>Oui</w:t>
      </w:r>
    </w:p>
    <w:p w14:paraId="0E242E61" w14:textId="77777777" w:rsidR="00427375" w:rsidRDefault="00427375" w:rsidP="00427375">
      <w:pPr>
        <w:ind w:left="567"/>
        <w:jc w:val="both"/>
        <w:rPr>
          <w:rFonts w:ascii="Arial" w:hAnsi="Arial" w:cs="Arial"/>
        </w:rPr>
      </w:pPr>
    </w:p>
    <w:p w14:paraId="1D13EBC0"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14:paraId="2047D42F"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EA3C1B9"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6B4BCE51"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636D9DC"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3BDA77AA"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vAlign w:val="center"/>
          </w:tcPr>
          <w:p w14:paraId="11509E13"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CCCE783"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1ADB2FF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472D7DE3"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14:paraId="37435218"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2CB13A63"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2619AF60"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4269AD52"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B2B0C83" w14:textId="77777777" w:rsidR="006F6740" w:rsidRDefault="006F6740">
            <w:pPr>
              <w:ind w:left="170" w:right="170"/>
              <w:jc w:val="both"/>
              <w:rPr>
                <w:rFonts w:ascii="Arial" w:hAnsi="Arial" w:cs="Arial"/>
                <w:sz w:val="16"/>
                <w:szCs w:val="16"/>
              </w:rPr>
            </w:pPr>
          </w:p>
          <w:p w14:paraId="6D8BE2B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A867542" w14:textId="77777777" w:rsidR="006F6740" w:rsidRDefault="006F6740">
            <w:pPr>
              <w:ind w:left="170" w:right="170"/>
              <w:jc w:val="both"/>
              <w:rPr>
                <w:rFonts w:ascii="Arial" w:hAnsi="Arial" w:cs="Arial"/>
                <w:sz w:val="12"/>
                <w:szCs w:val="16"/>
              </w:rPr>
            </w:pPr>
          </w:p>
          <w:p w14:paraId="034D1D8D" w14:textId="77777777" w:rsidR="00872C42" w:rsidRDefault="00872C42">
            <w:pPr>
              <w:ind w:left="170" w:right="170"/>
              <w:jc w:val="both"/>
              <w:rPr>
                <w:rFonts w:ascii="Arial" w:hAnsi="Arial" w:cs="Arial"/>
                <w:sz w:val="12"/>
                <w:szCs w:val="16"/>
              </w:rPr>
            </w:pPr>
          </w:p>
          <w:p w14:paraId="40736305" w14:textId="77777777" w:rsidR="00872C42" w:rsidRPr="00A70756" w:rsidRDefault="00872C42">
            <w:pPr>
              <w:ind w:left="170" w:right="170"/>
              <w:jc w:val="both"/>
              <w:rPr>
                <w:rFonts w:ascii="Arial" w:hAnsi="Arial" w:cs="Arial"/>
                <w:sz w:val="12"/>
                <w:szCs w:val="16"/>
              </w:rPr>
            </w:pPr>
          </w:p>
          <w:p w14:paraId="25AA848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9AABAA9" w14:textId="77777777" w:rsidR="006F6740" w:rsidRPr="00A70756" w:rsidRDefault="006F6740">
            <w:pPr>
              <w:ind w:left="170" w:right="170"/>
              <w:jc w:val="both"/>
              <w:rPr>
                <w:rFonts w:ascii="Arial" w:hAnsi="Arial" w:cs="Arial"/>
                <w:sz w:val="12"/>
                <w:szCs w:val="16"/>
              </w:rPr>
            </w:pPr>
          </w:p>
          <w:p w14:paraId="45C79ECA" w14:textId="77777777" w:rsidR="006F6740" w:rsidRDefault="006F6740">
            <w:pPr>
              <w:ind w:left="170" w:right="170"/>
              <w:jc w:val="both"/>
              <w:rPr>
                <w:rFonts w:ascii="Arial" w:hAnsi="Arial" w:cs="Arial"/>
                <w:sz w:val="16"/>
                <w:szCs w:val="16"/>
              </w:rPr>
            </w:pPr>
          </w:p>
          <w:p w14:paraId="16238A78" w14:textId="77777777" w:rsidR="006F6740" w:rsidRDefault="006F6740">
            <w:pPr>
              <w:ind w:left="170" w:right="170"/>
              <w:jc w:val="both"/>
              <w:rPr>
                <w:rFonts w:ascii="Arial" w:hAnsi="Arial" w:cs="Arial"/>
                <w:sz w:val="16"/>
                <w:szCs w:val="16"/>
              </w:rPr>
            </w:pPr>
          </w:p>
          <w:p w14:paraId="6C83E453" w14:textId="77777777" w:rsidR="006F6740" w:rsidRDefault="006F6740">
            <w:pPr>
              <w:snapToGrid w:val="0"/>
              <w:jc w:val="both"/>
              <w:rPr>
                <w:rFonts w:ascii="Arial" w:hAnsi="Arial" w:cs="Arial"/>
                <w:b/>
                <w:bCs/>
              </w:rPr>
            </w:pPr>
          </w:p>
        </w:tc>
      </w:tr>
      <w:tr w:rsidR="006F6740" w14:paraId="403486E7"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65CC4BFB"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698BC4EE"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tcPr>
          <w:p w14:paraId="320EDC1E"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7F1F35D3" w14:textId="77777777" w:rsidR="006F6740" w:rsidRDefault="006F6740">
            <w:pPr>
              <w:ind w:left="170" w:right="170"/>
              <w:jc w:val="both"/>
              <w:rPr>
                <w:rFonts w:ascii="Arial" w:hAnsi="Arial" w:cs="Arial"/>
                <w:sz w:val="16"/>
                <w:szCs w:val="16"/>
              </w:rPr>
            </w:pPr>
          </w:p>
          <w:p w14:paraId="6B60D211"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C67BE19"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2F4C2E3" w14:textId="77777777" w:rsidR="006F6740" w:rsidRPr="006F6740" w:rsidRDefault="006F6740" w:rsidP="006F6740">
            <w:pPr>
              <w:ind w:left="170" w:right="170"/>
              <w:jc w:val="both"/>
              <w:rPr>
                <w:rFonts w:ascii="Arial" w:hAnsi="Arial" w:cs="Arial"/>
                <w:sz w:val="16"/>
                <w:szCs w:val="16"/>
              </w:rPr>
            </w:pPr>
          </w:p>
          <w:p w14:paraId="72E5576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356FB8F" w14:textId="77777777" w:rsidR="006F6740" w:rsidRDefault="006F6740" w:rsidP="006F6740">
            <w:pPr>
              <w:ind w:left="170" w:right="170"/>
              <w:jc w:val="both"/>
              <w:rPr>
                <w:rFonts w:ascii="Arial" w:hAnsi="Arial" w:cs="Arial"/>
                <w:sz w:val="12"/>
                <w:szCs w:val="16"/>
              </w:rPr>
            </w:pPr>
          </w:p>
          <w:p w14:paraId="1AFD8195" w14:textId="77777777" w:rsidR="00872C42" w:rsidRDefault="00872C42" w:rsidP="006F6740">
            <w:pPr>
              <w:ind w:left="170" w:right="170"/>
              <w:jc w:val="both"/>
              <w:rPr>
                <w:rFonts w:ascii="Arial" w:hAnsi="Arial" w:cs="Arial"/>
                <w:sz w:val="12"/>
                <w:szCs w:val="16"/>
              </w:rPr>
            </w:pPr>
          </w:p>
          <w:p w14:paraId="0A60E26F" w14:textId="77777777" w:rsidR="00872C42" w:rsidRPr="00A70756" w:rsidRDefault="00872C42" w:rsidP="006F6740">
            <w:pPr>
              <w:ind w:left="170" w:right="170"/>
              <w:jc w:val="both"/>
              <w:rPr>
                <w:rFonts w:ascii="Arial" w:hAnsi="Arial" w:cs="Arial"/>
                <w:sz w:val="12"/>
                <w:szCs w:val="16"/>
              </w:rPr>
            </w:pPr>
          </w:p>
          <w:p w14:paraId="41DB83B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D597ABF" w14:textId="77777777" w:rsidR="006F6740" w:rsidRDefault="006F6740" w:rsidP="006F6740">
            <w:pPr>
              <w:ind w:left="170" w:right="170"/>
              <w:jc w:val="both"/>
              <w:rPr>
                <w:rFonts w:ascii="Arial" w:hAnsi="Arial" w:cs="Arial"/>
                <w:sz w:val="16"/>
                <w:szCs w:val="16"/>
              </w:rPr>
            </w:pPr>
          </w:p>
          <w:p w14:paraId="0CC6B4C0" w14:textId="77777777" w:rsidR="006F6740" w:rsidRDefault="006F6740" w:rsidP="006F6740">
            <w:pPr>
              <w:ind w:left="170" w:right="170"/>
              <w:jc w:val="both"/>
              <w:rPr>
                <w:rFonts w:ascii="Arial" w:hAnsi="Arial" w:cs="Arial"/>
                <w:sz w:val="16"/>
                <w:szCs w:val="16"/>
              </w:rPr>
            </w:pPr>
          </w:p>
          <w:p w14:paraId="3E10E88A" w14:textId="77777777" w:rsidR="006F6740" w:rsidRDefault="006F6740" w:rsidP="006F6740">
            <w:pPr>
              <w:ind w:left="170" w:right="170"/>
              <w:jc w:val="both"/>
              <w:rPr>
                <w:rFonts w:ascii="Arial" w:hAnsi="Arial" w:cs="Arial"/>
                <w:sz w:val="16"/>
                <w:szCs w:val="16"/>
              </w:rPr>
            </w:pPr>
          </w:p>
          <w:p w14:paraId="29B5D837" w14:textId="77777777" w:rsidR="006F6740" w:rsidRDefault="006F6740">
            <w:pPr>
              <w:snapToGrid w:val="0"/>
              <w:jc w:val="both"/>
              <w:rPr>
                <w:rFonts w:ascii="Arial" w:hAnsi="Arial" w:cs="Arial"/>
                <w:b/>
                <w:bCs/>
              </w:rPr>
            </w:pPr>
          </w:p>
        </w:tc>
      </w:tr>
      <w:tr w:rsidR="006F6740" w14:paraId="41AB5A8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A282C5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14:paraId="323A49C5"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12CD294"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2F971A3C"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2D6388D" w14:textId="77777777" w:rsidR="006F6740" w:rsidRDefault="006F6740" w:rsidP="00A70756">
            <w:pPr>
              <w:ind w:left="170" w:right="170"/>
              <w:jc w:val="both"/>
              <w:rPr>
                <w:rFonts w:ascii="Arial" w:hAnsi="Arial" w:cs="Arial"/>
                <w:sz w:val="16"/>
                <w:szCs w:val="16"/>
              </w:rPr>
            </w:pPr>
          </w:p>
          <w:p w14:paraId="7F446CD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F11A1E4" w14:textId="77777777" w:rsidR="006F6740" w:rsidRDefault="006F6740" w:rsidP="00A70756">
            <w:pPr>
              <w:ind w:left="170" w:right="170"/>
              <w:jc w:val="both"/>
              <w:rPr>
                <w:rFonts w:ascii="Arial" w:hAnsi="Arial" w:cs="Arial"/>
                <w:sz w:val="12"/>
                <w:szCs w:val="16"/>
              </w:rPr>
            </w:pPr>
          </w:p>
          <w:p w14:paraId="627CA3D5" w14:textId="77777777" w:rsidR="00872C42" w:rsidRDefault="00872C42" w:rsidP="00A70756">
            <w:pPr>
              <w:ind w:left="170" w:right="170"/>
              <w:jc w:val="both"/>
              <w:rPr>
                <w:rFonts w:ascii="Arial" w:hAnsi="Arial" w:cs="Arial"/>
                <w:sz w:val="12"/>
                <w:szCs w:val="16"/>
              </w:rPr>
            </w:pPr>
          </w:p>
          <w:p w14:paraId="62A613E5" w14:textId="77777777" w:rsidR="00872C42" w:rsidRPr="00A70756" w:rsidRDefault="00872C42" w:rsidP="00A70756">
            <w:pPr>
              <w:ind w:left="170" w:right="170"/>
              <w:jc w:val="both"/>
              <w:rPr>
                <w:rFonts w:ascii="Arial" w:hAnsi="Arial" w:cs="Arial"/>
                <w:sz w:val="12"/>
                <w:szCs w:val="16"/>
              </w:rPr>
            </w:pPr>
          </w:p>
          <w:p w14:paraId="1856192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A0FA24B" w14:textId="77777777" w:rsidR="006F6740" w:rsidRPr="00A70756" w:rsidRDefault="006F6740" w:rsidP="006F6740">
            <w:pPr>
              <w:ind w:left="170" w:right="170"/>
              <w:jc w:val="both"/>
              <w:rPr>
                <w:rFonts w:ascii="Arial" w:hAnsi="Arial" w:cs="Arial"/>
                <w:sz w:val="12"/>
                <w:szCs w:val="16"/>
              </w:rPr>
            </w:pPr>
          </w:p>
          <w:p w14:paraId="04D1E8C6" w14:textId="77777777" w:rsidR="006F6740" w:rsidRDefault="006F6740" w:rsidP="006F6740">
            <w:pPr>
              <w:ind w:left="170" w:right="170"/>
              <w:jc w:val="both"/>
              <w:rPr>
                <w:rFonts w:ascii="Arial" w:hAnsi="Arial" w:cs="Arial"/>
                <w:sz w:val="16"/>
                <w:szCs w:val="16"/>
              </w:rPr>
            </w:pPr>
          </w:p>
          <w:p w14:paraId="03DB9906" w14:textId="77777777" w:rsidR="006F6740" w:rsidRDefault="006F6740" w:rsidP="00224E9C">
            <w:pPr>
              <w:snapToGrid w:val="0"/>
              <w:jc w:val="both"/>
              <w:rPr>
                <w:rFonts w:ascii="Arial" w:hAnsi="Arial" w:cs="Arial"/>
                <w:sz w:val="16"/>
                <w:szCs w:val="16"/>
              </w:rPr>
            </w:pPr>
          </w:p>
          <w:p w14:paraId="1A8A2B49" w14:textId="77777777" w:rsidR="00872C42" w:rsidRDefault="00872C42" w:rsidP="00224E9C">
            <w:pPr>
              <w:snapToGrid w:val="0"/>
              <w:jc w:val="both"/>
              <w:rPr>
                <w:rFonts w:ascii="Arial" w:hAnsi="Arial" w:cs="Arial"/>
                <w:b/>
                <w:bCs/>
              </w:rPr>
            </w:pPr>
          </w:p>
        </w:tc>
      </w:tr>
      <w:tr w:rsidR="006F6740" w14:paraId="43ECC0E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65BC99B3"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0F614BC3"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22A4224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0DC2C3C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3DC4FB5" w14:textId="77777777" w:rsidR="006F6740" w:rsidRDefault="006F6740" w:rsidP="006F6740">
            <w:pPr>
              <w:ind w:left="170" w:right="170"/>
              <w:jc w:val="both"/>
              <w:rPr>
                <w:rFonts w:ascii="Arial" w:hAnsi="Arial" w:cs="Arial"/>
                <w:sz w:val="16"/>
                <w:szCs w:val="16"/>
              </w:rPr>
            </w:pPr>
          </w:p>
          <w:p w14:paraId="35EA73A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E63772D" w14:textId="77777777" w:rsidR="006F6740" w:rsidRDefault="006F6740" w:rsidP="006F6740">
            <w:pPr>
              <w:ind w:left="170" w:right="170"/>
              <w:jc w:val="both"/>
              <w:rPr>
                <w:rFonts w:ascii="Arial" w:hAnsi="Arial" w:cs="Arial"/>
                <w:sz w:val="12"/>
                <w:szCs w:val="16"/>
              </w:rPr>
            </w:pPr>
          </w:p>
          <w:p w14:paraId="48DFEB50" w14:textId="77777777" w:rsidR="00872C42" w:rsidRDefault="00872C42" w:rsidP="006F6740">
            <w:pPr>
              <w:ind w:left="170" w:right="170"/>
              <w:jc w:val="both"/>
              <w:rPr>
                <w:rFonts w:ascii="Arial" w:hAnsi="Arial" w:cs="Arial"/>
                <w:sz w:val="12"/>
                <w:szCs w:val="16"/>
              </w:rPr>
            </w:pPr>
          </w:p>
          <w:p w14:paraId="5153408A" w14:textId="77777777" w:rsidR="00872C42" w:rsidRPr="00A70756" w:rsidRDefault="00872C42" w:rsidP="006F6740">
            <w:pPr>
              <w:ind w:left="170" w:right="170"/>
              <w:jc w:val="both"/>
              <w:rPr>
                <w:rFonts w:ascii="Arial" w:hAnsi="Arial" w:cs="Arial"/>
                <w:sz w:val="12"/>
                <w:szCs w:val="16"/>
              </w:rPr>
            </w:pPr>
          </w:p>
          <w:p w14:paraId="01DFDE3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5D26B9" w14:textId="77777777" w:rsidR="006F6740" w:rsidRPr="00A70756" w:rsidRDefault="006F6740" w:rsidP="006F6740">
            <w:pPr>
              <w:ind w:left="170" w:right="170"/>
              <w:jc w:val="both"/>
              <w:rPr>
                <w:rFonts w:ascii="Arial" w:hAnsi="Arial" w:cs="Arial"/>
                <w:sz w:val="12"/>
                <w:szCs w:val="16"/>
              </w:rPr>
            </w:pPr>
          </w:p>
          <w:p w14:paraId="04A33DE9" w14:textId="77777777" w:rsidR="006F6740" w:rsidRDefault="006F6740" w:rsidP="006F6740">
            <w:pPr>
              <w:ind w:left="170" w:right="170"/>
              <w:jc w:val="both"/>
              <w:rPr>
                <w:rFonts w:ascii="Arial" w:hAnsi="Arial" w:cs="Arial"/>
                <w:sz w:val="16"/>
                <w:szCs w:val="16"/>
              </w:rPr>
            </w:pPr>
          </w:p>
          <w:p w14:paraId="058ACEAF" w14:textId="77777777" w:rsidR="006F6740" w:rsidRDefault="006F6740" w:rsidP="006F6740">
            <w:pPr>
              <w:ind w:left="170" w:right="170"/>
              <w:jc w:val="both"/>
              <w:rPr>
                <w:rFonts w:ascii="Arial" w:hAnsi="Arial" w:cs="Arial"/>
                <w:sz w:val="16"/>
                <w:szCs w:val="16"/>
              </w:rPr>
            </w:pPr>
          </w:p>
          <w:p w14:paraId="3927B8E3" w14:textId="77777777" w:rsidR="006F6740" w:rsidRDefault="006F6740">
            <w:pPr>
              <w:snapToGrid w:val="0"/>
              <w:jc w:val="both"/>
              <w:rPr>
                <w:rFonts w:ascii="Arial" w:hAnsi="Arial" w:cs="Arial"/>
                <w:b/>
                <w:bCs/>
              </w:rPr>
            </w:pPr>
          </w:p>
        </w:tc>
      </w:tr>
    </w:tbl>
    <w:p w14:paraId="6CB271A1" w14:textId="77777777" w:rsidR="002D13A0" w:rsidRDefault="002D13A0" w:rsidP="00D21AD8">
      <w:pPr>
        <w:tabs>
          <w:tab w:val="left" w:pos="-142"/>
          <w:tab w:val="left" w:pos="4111"/>
        </w:tabs>
        <w:rPr>
          <w:rFonts w:ascii="Arial" w:hAnsi="Arial" w:cs="Arial"/>
          <w:b/>
          <w:bCs/>
          <w:sz w:val="22"/>
          <w:szCs w:val="22"/>
        </w:rPr>
      </w:pPr>
    </w:p>
    <w:p w14:paraId="14BE2168" w14:textId="77777777" w:rsidR="002D13A0" w:rsidRDefault="002D13A0" w:rsidP="00D21AD8">
      <w:pPr>
        <w:tabs>
          <w:tab w:val="left" w:pos="-142"/>
          <w:tab w:val="left" w:pos="4111"/>
        </w:tabs>
        <w:rPr>
          <w:rFonts w:ascii="Arial" w:hAnsi="Arial" w:cs="Arial"/>
          <w:b/>
          <w:bCs/>
          <w:sz w:val="22"/>
          <w:szCs w:val="22"/>
        </w:rPr>
      </w:pPr>
    </w:p>
    <w:p w14:paraId="5D144641"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DD823A5" w14:textId="77777777" w:rsidR="00427375" w:rsidRDefault="00427375" w:rsidP="008C2177">
      <w:pPr>
        <w:tabs>
          <w:tab w:val="left" w:pos="-142"/>
          <w:tab w:val="left" w:pos="4111"/>
        </w:tabs>
        <w:jc w:val="both"/>
        <w:rPr>
          <w:rFonts w:ascii="Arial" w:hAnsi="Arial" w:cs="Arial"/>
          <w:b/>
          <w:bCs/>
          <w:sz w:val="22"/>
          <w:szCs w:val="22"/>
        </w:rPr>
      </w:pPr>
    </w:p>
    <w:p w14:paraId="17DC70B2"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w:t>
        </w:r>
        <w:r w:rsidRPr="00872C42">
          <w:rPr>
            <w:rStyle w:val="Lienhypertexte"/>
            <w:rFonts w:ascii="Arial" w:hAnsi="Arial" w:cs="Arial"/>
            <w:i/>
            <w:iCs/>
            <w:szCs w:val="18"/>
          </w:rPr>
          <w:t>-</w:t>
        </w:r>
        <w:r w:rsidRPr="00872C42">
          <w:rPr>
            <w:rStyle w:val="Lienhypertexte"/>
            <w:rFonts w:ascii="Arial" w:hAnsi="Arial" w:cs="Arial"/>
            <w:i/>
            <w:iCs/>
            <w:szCs w:val="18"/>
          </w:rPr>
          <w:t>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7EDC2AF6"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F691873"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5DDBE1FF"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779D4E4"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77E92630"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66AE6D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E26930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8E46ED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E7CA6AF"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F138887"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B696DBF"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46A415E6" w14:textId="77777777" w:rsidR="00BD1236" w:rsidRPr="008C2177" w:rsidRDefault="00BD1236" w:rsidP="00171BF1">
      <w:pPr>
        <w:pStyle w:val="En-tte"/>
        <w:tabs>
          <w:tab w:val="left" w:pos="2160"/>
        </w:tabs>
        <w:ind w:left="284"/>
        <w:jc w:val="both"/>
        <w:rPr>
          <w:rFonts w:ascii="Arial" w:hAnsi="Arial" w:cs="Arial"/>
          <w:iCs/>
          <w:sz w:val="16"/>
          <w:szCs w:val="18"/>
        </w:rPr>
      </w:pPr>
    </w:p>
    <w:p w14:paraId="1FE8E668"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44DBF30E" w14:textId="77777777" w:rsidR="00BD1236" w:rsidRPr="00171BF1" w:rsidRDefault="00BD1236" w:rsidP="00171BF1">
      <w:pPr>
        <w:pStyle w:val="En-tte"/>
        <w:ind w:left="993"/>
        <w:jc w:val="both"/>
        <w:rPr>
          <w:rFonts w:ascii="Arial" w:hAnsi="Arial" w:cs="Arial"/>
          <w:iCs/>
          <w:sz w:val="16"/>
          <w:szCs w:val="18"/>
        </w:rPr>
      </w:pPr>
    </w:p>
    <w:p w14:paraId="450840AB" w14:textId="77777777" w:rsidR="00BD1236" w:rsidRPr="00171BF1" w:rsidRDefault="00BD1236" w:rsidP="00171BF1">
      <w:pPr>
        <w:pStyle w:val="En-tte"/>
        <w:ind w:left="993"/>
        <w:jc w:val="both"/>
        <w:rPr>
          <w:rFonts w:ascii="Arial" w:hAnsi="Arial" w:cs="Arial"/>
          <w:iCs/>
          <w:sz w:val="16"/>
          <w:szCs w:val="18"/>
        </w:rPr>
      </w:pPr>
    </w:p>
    <w:p w14:paraId="68A5BF2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9A23B1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FC2B77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C05AB6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08D26F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21DCE4A"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C7FDBED"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024F448" w14:textId="77777777" w:rsidR="00FB6488" w:rsidRPr="00171BF1" w:rsidRDefault="00F7099B"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sidR="00FB6488">
        <w:rPr>
          <w:rFonts w:ascii="Arial" w:hAnsi="Arial" w:cs="Arial"/>
          <w:bCs/>
        </w:rPr>
        <w:t xml:space="preserve"> </w:t>
      </w:r>
      <w:r w:rsidR="00FB6488"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4BC383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13C44E99"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6D081028"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3FD12C19" w14:textId="77777777" w:rsidTr="005C765E">
        <w:tc>
          <w:tcPr>
            <w:tcW w:w="10344" w:type="dxa"/>
            <w:shd w:val="clear" w:color="auto" w:fill="66CCFF"/>
          </w:tcPr>
          <w:p w14:paraId="6960C0CB"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56959AB1" w14:textId="77777777" w:rsidR="00D21AD8" w:rsidRDefault="00D21AD8" w:rsidP="00D21AD8">
      <w:pPr>
        <w:tabs>
          <w:tab w:val="left" w:pos="-142"/>
          <w:tab w:val="left" w:pos="4111"/>
        </w:tabs>
        <w:rPr>
          <w:rFonts w:ascii="Arial" w:hAnsi="Arial" w:cs="Arial"/>
          <w:b/>
          <w:bCs/>
          <w:sz w:val="22"/>
          <w:szCs w:val="22"/>
        </w:rPr>
      </w:pPr>
    </w:p>
    <w:p w14:paraId="445C4973"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37A8FC1"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2FE9A3D3" w14:textId="77777777" w:rsidR="00472B25" w:rsidRDefault="00472B25">
      <w:pPr>
        <w:rPr>
          <w:rFonts w:ascii="Arial" w:hAnsi="Arial" w:cs="Arial"/>
        </w:rPr>
      </w:pPr>
    </w:p>
    <w:p w14:paraId="313E9EC9"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A5E4349" w14:textId="77777777" w:rsidR="00555AC1" w:rsidRDefault="00555AC1" w:rsidP="00171BF1">
      <w:pPr>
        <w:jc w:val="both"/>
        <w:rPr>
          <w:rFonts w:ascii="Arial" w:hAnsi="Arial" w:cs="Arial"/>
          <w:i/>
          <w:sz w:val="18"/>
        </w:rPr>
      </w:pPr>
    </w:p>
    <w:p w14:paraId="1D481F30" w14:textId="77777777" w:rsidR="00555AC1" w:rsidRDefault="00555AC1" w:rsidP="00171BF1">
      <w:pPr>
        <w:jc w:val="both"/>
        <w:rPr>
          <w:rFonts w:ascii="Arial" w:hAnsi="Arial" w:cs="Arial"/>
          <w:i/>
          <w:sz w:val="18"/>
        </w:rPr>
      </w:pPr>
    </w:p>
    <w:p w14:paraId="72E13BD7" w14:textId="77777777" w:rsidR="00555AC1" w:rsidRDefault="00555AC1" w:rsidP="00171BF1">
      <w:pPr>
        <w:jc w:val="both"/>
        <w:rPr>
          <w:rFonts w:ascii="Arial" w:hAnsi="Arial" w:cs="Arial"/>
          <w:i/>
          <w:sz w:val="18"/>
        </w:rPr>
      </w:pPr>
    </w:p>
    <w:p w14:paraId="45C1AB47" w14:textId="77777777" w:rsidR="00555AC1" w:rsidRDefault="00555AC1" w:rsidP="00171BF1">
      <w:pPr>
        <w:jc w:val="both"/>
        <w:rPr>
          <w:rFonts w:ascii="Arial" w:hAnsi="Arial" w:cs="Arial"/>
          <w:i/>
          <w:sz w:val="18"/>
        </w:rPr>
      </w:pPr>
    </w:p>
    <w:p w14:paraId="31D4AC85" w14:textId="77777777" w:rsidR="00555AC1" w:rsidRDefault="00555AC1" w:rsidP="00171BF1">
      <w:pPr>
        <w:jc w:val="both"/>
        <w:rPr>
          <w:rFonts w:ascii="Arial" w:hAnsi="Arial" w:cs="Arial"/>
          <w:i/>
          <w:sz w:val="18"/>
        </w:rPr>
      </w:pPr>
    </w:p>
    <w:p w14:paraId="46EB291B" w14:textId="77777777" w:rsidR="00555AC1" w:rsidRDefault="00555AC1" w:rsidP="00171BF1">
      <w:pPr>
        <w:jc w:val="both"/>
        <w:rPr>
          <w:rFonts w:ascii="Arial" w:hAnsi="Arial" w:cs="Arial"/>
          <w:i/>
          <w:sz w:val="18"/>
        </w:rPr>
      </w:pPr>
    </w:p>
    <w:p w14:paraId="4694D2E4" w14:textId="77777777" w:rsidR="00555AC1" w:rsidRDefault="00555AC1" w:rsidP="00171BF1">
      <w:pPr>
        <w:jc w:val="both"/>
        <w:rPr>
          <w:rFonts w:ascii="Arial" w:hAnsi="Arial" w:cs="Arial"/>
          <w:i/>
          <w:sz w:val="18"/>
        </w:rPr>
      </w:pPr>
    </w:p>
    <w:p w14:paraId="566B45C0"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6C5FB72E" w14:textId="77777777" w:rsidR="00555AC1" w:rsidRDefault="00555AC1" w:rsidP="00171BF1">
      <w:pPr>
        <w:jc w:val="both"/>
        <w:rPr>
          <w:rFonts w:ascii="Arial" w:hAnsi="Arial" w:cs="Arial"/>
          <w:i/>
          <w:sz w:val="18"/>
        </w:rPr>
      </w:pPr>
    </w:p>
    <w:p w14:paraId="2F035726" w14:textId="77777777" w:rsidR="00555AC1" w:rsidRDefault="00555AC1" w:rsidP="00171BF1">
      <w:pPr>
        <w:jc w:val="both"/>
        <w:rPr>
          <w:rFonts w:ascii="Arial" w:hAnsi="Arial" w:cs="Arial"/>
          <w:i/>
          <w:sz w:val="18"/>
        </w:rPr>
      </w:pPr>
    </w:p>
    <w:p w14:paraId="2E3314F6" w14:textId="77777777" w:rsidR="00555AC1" w:rsidRDefault="00555AC1" w:rsidP="00171BF1">
      <w:pPr>
        <w:jc w:val="both"/>
        <w:rPr>
          <w:rFonts w:ascii="Arial" w:hAnsi="Arial" w:cs="Arial"/>
          <w:i/>
          <w:sz w:val="18"/>
        </w:rPr>
      </w:pPr>
    </w:p>
    <w:p w14:paraId="78B7F822" w14:textId="77777777" w:rsidR="00555AC1" w:rsidRDefault="00555AC1" w:rsidP="00171BF1">
      <w:pPr>
        <w:jc w:val="both"/>
        <w:rPr>
          <w:rFonts w:ascii="Arial" w:hAnsi="Arial" w:cs="Arial"/>
          <w:i/>
          <w:sz w:val="18"/>
        </w:rPr>
      </w:pPr>
    </w:p>
    <w:p w14:paraId="44B7173A" w14:textId="77777777" w:rsidR="00755416" w:rsidRDefault="00755416" w:rsidP="00171BF1">
      <w:pPr>
        <w:jc w:val="both"/>
        <w:rPr>
          <w:rFonts w:ascii="Arial" w:hAnsi="Arial" w:cs="Arial"/>
          <w:i/>
          <w:sz w:val="18"/>
        </w:rPr>
      </w:pPr>
    </w:p>
    <w:p w14:paraId="3F02F50C" w14:textId="77777777" w:rsidR="00755416" w:rsidRDefault="00755416" w:rsidP="00171BF1">
      <w:pPr>
        <w:jc w:val="both"/>
        <w:rPr>
          <w:rFonts w:ascii="Arial" w:hAnsi="Arial" w:cs="Arial"/>
          <w:i/>
          <w:sz w:val="18"/>
        </w:rPr>
      </w:pPr>
    </w:p>
    <w:p w14:paraId="6F7F9331" w14:textId="77777777" w:rsidR="00755416" w:rsidRDefault="00755416" w:rsidP="00171BF1">
      <w:pPr>
        <w:jc w:val="both"/>
        <w:rPr>
          <w:rFonts w:ascii="Arial" w:hAnsi="Arial" w:cs="Arial"/>
          <w:i/>
          <w:sz w:val="18"/>
        </w:rPr>
      </w:pPr>
    </w:p>
    <w:p w14:paraId="0C3EA3BC" w14:textId="77777777" w:rsidR="00717070" w:rsidRDefault="00717070" w:rsidP="00171BF1">
      <w:pPr>
        <w:jc w:val="both"/>
        <w:rPr>
          <w:rFonts w:ascii="Arial" w:hAnsi="Arial" w:cs="Arial"/>
          <w:i/>
          <w:sz w:val="18"/>
        </w:rPr>
      </w:pPr>
    </w:p>
    <w:p w14:paraId="5A1C0A2F" w14:textId="77777777" w:rsidR="00717070" w:rsidRDefault="00717070" w:rsidP="00171BF1">
      <w:pPr>
        <w:jc w:val="both"/>
        <w:rPr>
          <w:rFonts w:ascii="Arial" w:hAnsi="Arial" w:cs="Arial"/>
          <w:i/>
          <w:sz w:val="18"/>
        </w:rPr>
      </w:pPr>
    </w:p>
    <w:p w14:paraId="00BF9155" w14:textId="77777777" w:rsidR="00717070" w:rsidRDefault="00717070" w:rsidP="00171BF1">
      <w:pPr>
        <w:jc w:val="both"/>
        <w:rPr>
          <w:rFonts w:ascii="Arial" w:hAnsi="Arial" w:cs="Arial"/>
          <w:i/>
          <w:sz w:val="18"/>
        </w:rPr>
      </w:pPr>
    </w:p>
    <w:p w14:paraId="50371EB4" w14:textId="77777777" w:rsidR="00755416" w:rsidRDefault="00755416" w:rsidP="00171BF1">
      <w:pPr>
        <w:jc w:val="both"/>
        <w:rPr>
          <w:rFonts w:ascii="Arial" w:hAnsi="Arial" w:cs="Arial"/>
          <w:i/>
          <w:sz w:val="18"/>
        </w:rPr>
      </w:pPr>
    </w:p>
    <w:p w14:paraId="6DA1BB67" w14:textId="77777777" w:rsidR="00755416" w:rsidRDefault="00755416" w:rsidP="00171BF1">
      <w:pPr>
        <w:jc w:val="both"/>
        <w:rPr>
          <w:rFonts w:ascii="Arial" w:hAnsi="Arial" w:cs="Arial"/>
          <w:i/>
          <w:sz w:val="18"/>
        </w:rPr>
      </w:pPr>
    </w:p>
    <w:p w14:paraId="709F45D1" w14:textId="77777777" w:rsidR="00755416" w:rsidRDefault="00755416" w:rsidP="00171BF1">
      <w:pPr>
        <w:jc w:val="both"/>
        <w:rPr>
          <w:rFonts w:ascii="Arial" w:hAnsi="Arial" w:cs="Arial"/>
          <w:i/>
          <w:sz w:val="18"/>
        </w:rPr>
      </w:pPr>
    </w:p>
    <w:p w14:paraId="2946563E" w14:textId="77777777" w:rsidR="00755416" w:rsidRDefault="00755416" w:rsidP="00171BF1">
      <w:pPr>
        <w:jc w:val="both"/>
        <w:rPr>
          <w:rFonts w:ascii="Arial" w:hAnsi="Arial" w:cs="Arial"/>
          <w:i/>
          <w:sz w:val="18"/>
        </w:rPr>
      </w:pPr>
    </w:p>
    <w:p w14:paraId="0A6750FC" w14:textId="77777777" w:rsidR="00755416" w:rsidRDefault="00755416" w:rsidP="00663B7E">
      <w:pPr>
        <w:rPr>
          <w:rFonts w:ascii="Arial" w:hAnsi="Arial" w:cs="Arial"/>
          <w:i/>
          <w:sz w:val="18"/>
        </w:rPr>
      </w:pPr>
    </w:p>
    <w:p w14:paraId="389A7976" w14:textId="77777777" w:rsidR="00755416" w:rsidRDefault="00755416" w:rsidP="00663B7E">
      <w:pPr>
        <w:rPr>
          <w:rFonts w:ascii="Arial" w:hAnsi="Arial" w:cs="Arial"/>
          <w:i/>
          <w:sz w:val="18"/>
        </w:rPr>
      </w:pPr>
    </w:p>
    <w:p w14:paraId="19327A43" w14:textId="77777777" w:rsidR="00555AC1" w:rsidRDefault="00555AC1" w:rsidP="00663B7E">
      <w:pPr>
        <w:rPr>
          <w:rFonts w:ascii="Arial" w:hAnsi="Arial" w:cs="Arial"/>
          <w:i/>
          <w:sz w:val="18"/>
        </w:rPr>
      </w:pPr>
    </w:p>
    <w:p w14:paraId="40892060"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7ABDA0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6D7AECF" w14:textId="77777777" w:rsidR="00663B7E" w:rsidRPr="00171BF1" w:rsidRDefault="00663B7E" w:rsidP="00171BF1">
      <w:pPr>
        <w:jc w:val="both"/>
        <w:rPr>
          <w:rFonts w:ascii="Arial" w:hAnsi="Arial" w:cs="Arial"/>
          <w:sz w:val="18"/>
        </w:rPr>
      </w:pPr>
    </w:p>
    <w:p w14:paraId="5B5A0F7E"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9113BE0" w14:textId="77777777" w:rsidR="00663B7E" w:rsidRDefault="00663B7E" w:rsidP="00171BF1">
      <w:pPr>
        <w:ind w:left="284"/>
        <w:jc w:val="both"/>
        <w:rPr>
          <w:rFonts w:ascii="Arial" w:hAnsi="Arial" w:cs="Arial"/>
          <w:sz w:val="16"/>
        </w:rPr>
      </w:pPr>
    </w:p>
    <w:p w14:paraId="1532D7D2" w14:textId="77777777" w:rsidR="00717070" w:rsidRPr="00171BF1" w:rsidRDefault="00717070" w:rsidP="00171BF1">
      <w:pPr>
        <w:ind w:left="284"/>
        <w:jc w:val="both"/>
        <w:rPr>
          <w:rFonts w:ascii="Arial" w:hAnsi="Arial" w:cs="Arial"/>
          <w:sz w:val="16"/>
        </w:rPr>
      </w:pPr>
    </w:p>
    <w:p w14:paraId="5A8E45CA" w14:textId="77777777" w:rsidR="00663B7E" w:rsidRPr="00171BF1" w:rsidRDefault="00663B7E" w:rsidP="00171BF1">
      <w:pPr>
        <w:ind w:left="284"/>
        <w:jc w:val="both"/>
        <w:rPr>
          <w:rFonts w:ascii="Arial" w:hAnsi="Arial" w:cs="Arial"/>
          <w:sz w:val="16"/>
        </w:rPr>
      </w:pPr>
    </w:p>
    <w:p w14:paraId="1F18408F"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00717031" w14:textId="77777777" w:rsidR="00663B7E" w:rsidRPr="00171BF1" w:rsidRDefault="00663B7E" w:rsidP="00171BF1">
      <w:pPr>
        <w:ind w:left="284"/>
        <w:jc w:val="both"/>
        <w:rPr>
          <w:rFonts w:ascii="Arial" w:hAnsi="Arial" w:cs="Arial"/>
          <w:sz w:val="16"/>
        </w:rPr>
      </w:pPr>
    </w:p>
    <w:p w14:paraId="1AE9AACB" w14:textId="77777777" w:rsidR="00663B7E" w:rsidRPr="00171BF1" w:rsidRDefault="00663B7E" w:rsidP="00171BF1">
      <w:pPr>
        <w:ind w:left="284"/>
        <w:jc w:val="both"/>
        <w:rPr>
          <w:rFonts w:ascii="Arial" w:hAnsi="Arial" w:cs="Arial"/>
          <w:sz w:val="16"/>
        </w:rPr>
      </w:pPr>
    </w:p>
    <w:p w14:paraId="114A00EC" w14:textId="77777777" w:rsidR="00663B7E" w:rsidRPr="00171BF1" w:rsidRDefault="00663B7E" w:rsidP="00171BF1">
      <w:pPr>
        <w:ind w:left="284"/>
        <w:jc w:val="both"/>
        <w:rPr>
          <w:rFonts w:ascii="Arial" w:hAnsi="Arial" w:cs="Arial"/>
          <w:sz w:val="16"/>
        </w:rPr>
      </w:pPr>
    </w:p>
    <w:p w14:paraId="5F120E2D" w14:textId="77777777" w:rsidR="00663B7E" w:rsidRDefault="00663B7E" w:rsidP="00171BF1">
      <w:pPr>
        <w:ind w:left="284"/>
        <w:jc w:val="both"/>
        <w:rPr>
          <w:rFonts w:ascii="Arial" w:hAnsi="Arial" w:cs="Arial"/>
          <w:sz w:val="16"/>
        </w:rPr>
      </w:pPr>
    </w:p>
    <w:p w14:paraId="52B6AB87"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40E7A182" w14:textId="77777777" w:rsidTr="00261FC1">
        <w:tc>
          <w:tcPr>
            <w:tcW w:w="10331" w:type="dxa"/>
            <w:shd w:val="clear" w:color="auto" w:fill="66CCFF"/>
          </w:tcPr>
          <w:p w14:paraId="44DF2DAA"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112BCE66"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899CE2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1F87C495" w14:textId="77777777" w:rsidR="00646B4F" w:rsidRPr="00171BF1" w:rsidRDefault="00646B4F" w:rsidP="00171BF1">
      <w:pPr>
        <w:ind w:left="284"/>
        <w:rPr>
          <w:rFonts w:ascii="Arial" w:hAnsi="Arial" w:cs="Arial"/>
        </w:rPr>
      </w:pPr>
    </w:p>
    <w:p w14:paraId="368D43FF"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64766C7E"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4A6DBAF" w14:textId="77777777" w:rsidTr="00FE26A7">
        <w:trPr>
          <w:trHeight w:val="737"/>
        </w:trPr>
        <w:tc>
          <w:tcPr>
            <w:tcW w:w="2566" w:type="dxa"/>
            <w:tcBorders>
              <w:top w:val="single" w:sz="8" w:space="0" w:color="000000"/>
              <w:left w:val="single" w:sz="8" w:space="0" w:color="000000"/>
              <w:bottom w:val="single" w:sz="4" w:space="0" w:color="000000"/>
            </w:tcBorders>
          </w:tcPr>
          <w:p w14:paraId="2E2D1C5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13A4945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w:t>
            </w:r>
            <w:r w:rsidR="007B152E">
              <w:rPr>
                <w:rFonts w:ascii="Arial" w:hAnsi="Arial" w:cs="Arial"/>
              </w:rPr>
              <w:t xml:space="preserve">01/01/2020 </w:t>
            </w:r>
            <w:r>
              <w:rPr>
                <w:rFonts w:ascii="Arial" w:hAnsi="Arial" w:cs="Arial"/>
              </w:rPr>
              <w:br/>
            </w:r>
            <w:r>
              <w:rPr>
                <w:rFonts w:ascii="Arial" w:hAnsi="Arial" w:cs="Arial"/>
              </w:rPr>
              <w:tab/>
              <w:t>au</w:t>
            </w:r>
            <w:r w:rsidR="007B152E">
              <w:rPr>
                <w:rFonts w:ascii="Arial" w:hAnsi="Arial" w:cs="Arial"/>
              </w:rPr>
              <w:t xml:space="preserve"> 31/12/2020</w:t>
            </w:r>
            <w:r>
              <w:rPr>
                <w:rFonts w:ascii="Arial" w:hAnsi="Arial" w:cs="Arial"/>
              </w:rPr>
              <w:t xml:space="preserve"> </w:t>
            </w:r>
          </w:p>
        </w:tc>
        <w:tc>
          <w:tcPr>
            <w:tcW w:w="2565" w:type="dxa"/>
            <w:tcBorders>
              <w:top w:val="single" w:sz="8" w:space="0" w:color="000000"/>
              <w:left w:val="single" w:sz="4" w:space="0" w:color="000000"/>
              <w:bottom w:val="single" w:sz="8" w:space="0" w:color="000000"/>
            </w:tcBorders>
          </w:tcPr>
          <w:p w14:paraId="2BDB8E9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w:t>
            </w:r>
            <w:r w:rsidR="007B152E">
              <w:rPr>
                <w:rFonts w:ascii="Arial" w:hAnsi="Arial" w:cs="Arial"/>
              </w:rPr>
              <w:t xml:space="preserve"> 01/01/2021</w:t>
            </w:r>
            <w:r>
              <w:rPr>
                <w:rFonts w:ascii="Arial" w:hAnsi="Arial" w:cs="Arial"/>
              </w:rPr>
              <w:t xml:space="preserve"> </w:t>
            </w:r>
            <w:r>
              <w:rPr>
                <w:rFonts w:ascii="Arial" w:hAnsi="Arial" w:cs="Arial"/>
              </w:rPr>
              <w:br/>
            </w:r>
            <w:r>
              <w:rPr>
                <w:rFonts w:ascii="Arial" w:hAnsi="Arial" w:cs="Arial"/>
              </w:rPr>
              <w:tab/>
              <w:t>au</w:t>
            </w:r>
            <w:r w:rsidR="007B152E">
              <w:rPr>
                <w:rFonts w:ascii="Arial" w:hAnsi="Arial" w:cs="Arial"/>
              </w:rPr>
              <w:t xml:space="preserve"> 31/12/2021</w:t>
            </w:r>
            <w:r>
              <w:rPr>
                <w:rFonts w:ascii="Arial" w:hAnsi="Arial" w:cs="Arial"/>
              </w:rPr>
              <w:t xml:space="preserve"> </w:t>
            </w:r>
          </w:p>
        </w:tc>
        <w:tc>
          <w:tcPr>
            <w:tcW w:w="2585" w:type="dxa"/>
            <w:tcBorders>
              <w:top w:val="single" w:sz="8" w:space="0" w:color="000000"/>
              <w:left w:val="single" w:sz="4" w:space="0" w:color="000000"/>
              <w:bottom w:val="single" w:sz="8" w:space="0" w:color="000000"/>
              <w:right w:val="single" w:sz="8" w:space="0" w:color="000000"/>
            </w:tcBorders>
          </w:tcPr>
          <w:p w14:paraId="20F93D0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w:t>
            </w:r>
            <w:r w:rsidR="007B152E">
              <w:rPr>
                <w:rFonts w:ascii="Arial" w:hAnsi="Arial" w:cs="Arial"/>
              </w:rPr>
              <w:t xml:space="preserve"> 01/01/202</w:t>
            </w:r>
            <w:r w:rsidR="003976CF">
              <w:rPr>
                <w:rFonts w:ascii="Arial" w:hAnsi="Arial" w:cs="Arial"/>
              </w:rPr>
              <w:t>2</w:t>
            </w:r>
            <w:r>
              <w:rPr>
                <w:rFonts w:ascii="Arial" w:hAnsi="Arial" w:cs="Arial"/>
              </w:rPr>
              <w:t xml:space="preserve"> </w:t>
            </w:r>
            <w:r>
              <w:rPr>
                <w:rFonts w:ascii="Arial" w:hAnsi="Arial" w:cs="Arial"/>
              </w:rPr>
              <w:br/>
            </w:r>
            <w:r>
              <w:rPr>
                <w:rFonts w:ascii="Arial" w:hAnsi="Arial" w:cs="Arial"/>
              </w:rPr>
              <w:tab/>
              <w:t xml:space="preserve">au </w:t>
            </w:r>
            <w:r w:rsidR="003976CF">
              <w:rPr>
                <w:rFonts w:ascii="Arial" w:hAnsi="Arial" w:cs="Arial"/>
              </w:rPr>
              <w:t>31/12/2022</w:t>
            </w:r>
          </w:p>
        </w:tc>
      </w:tr>
      <w:tr w:rsidR="00472B25" w14:paraId="5E4CD549" w14:textId="77777777" w:rsidTr="00FE26A7">
        <w:trPr>
          <w:trHeight w:val="737"/>
        </w:trPr>
        <w:tc>
          <w:tcPr>
            <w:tcW w:w="2566" w:type="dxa"/>
            <w:tcBorders>
              <w:top w:val="single" w:sz="4" w:space="0" w:color="000000"/>
              <w:left w:val="single" w:sz="8" w:space="0" w:color="000000"/>
              <w:bottom w:val="single" w:sz="8" w:space="0" w:color="000000"/>
            </w:tcBorders>
          </w:tcPr>
          <w:p w14:paraId="60468D8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0DAF9244" w14:textId="77777777" w:rsidR="00472B25" w:rsidRDefault="00472B25" w:rsidP="00F7099B">
            <w:pPr>
              <w:tabs>
                <w:tab w:val="left" w:pos="864"/>
              </w:tabs>
              <w:snapToGrid w:val="0"/>
              <w:spacing w:before="120" w:after="120"/>
              <w:rPr>
                <w:rFonts w:ascii="Arial" w:hAnsi="Arial" w:cs="Arial"/>
                <w:sz w:val="16"/>
                <w:szCs w:val="16"/>
              </w:rPr>
            </w:pPr>
          </w:p>
        </w:tc>
        <w:tc>
          <w:tcPr>
            <w:tcW w:w="2565" w:type="dxa"/>
            <w:tcBorders>
              <w:left w:val="single" w:sz="8" w:space="0" w:color="000000"/>
              <w:bottom w:val="single" w:sz="8" w:space="0" w:color="000000"/>
            </w:tcBorders>
          </w:tcPr>
          <w:p w14:paraId="238AEC9C" w14:textId="77777777" w:rsidR="00472B25" w:rsidRDefault="003273F6" w:rsidP="003273F6">
            <w:pPr>
              <w:tabs>
                <w:tab w:val="left" w:pos="189"/>
                <w:tab w:val="left" w:pos="864"/>
              </w:tabs>
              <w:snapToGrid w:val="0"/>
              <w:spacing w:before="120" w:after="120"/>
              <w:rPr>
                <w:rFonts w:ascii="Arial" w:hAnsi="Arial" w:cs="Arial"/>
                <w:sz w:val="16"/>
                <w:szCs w:val="16"/>
              </w:rPr>
            </w:pPr>
            <w:r>
              <w:rPr>
                <w:rFonts w:ascii="Arial" w:hAnsi="Arial" w:cs="Arial"/>
                <w:sz w:val="16"/>
                <w:szCs w:val="16"/>
              </w:rPr>
              <w:tab/>
            </w:r>
          </w:p>
        </w:tc>
        <w:tc>
          <w:tcPr>
            <w:tcW w:w="2585" w:type="dxa"/>
            <w:tcBorders>
              <w:left w:val="single" w:sz="8" w:space="0" w:color="000000"/>
              <w:bottom w:val="single" w:sz="8" w:space="0" w:color="000000"/>
              <w:right w:val="single" w:sz="8" w:space="0" w:color="000000"/>
            </w:tcBorders>
          </w:tcPr>
          <w:p w14:paraId="23A3CF1A" w14:textId="77777777" w:rsidR="00472B25" w:rsidRDefault="00472B25" w:rsidP="003273F6">
            <w:pPr>
              <w:tabs>
                <w:tab w:val="left" w:pos="864"/>
              </w:tabs>
              <w:snapToGrid w:val="0"/>
              <w:spacing w:before="120" w:after="120"/>
              <w:rPr>
                <w:rFonts w:ascii="Arial" w:hAnsi="Arial" w:cs="Arial"/>
                <w:sz w:val="16"/>
                <w:szCs w:val="16"/>
              </w:rPr>
            </w:pPr>
          </w:p>
        </w:tc>
      </w:tr>
      <w:tr w:rsidR="00472B25" w14:paraId="66D41850" w14:textId="77777777">
        <w:trPr>
          <w:trHeight w:val="737"/>
        </w:trPr>
        <w:tc>
          <w:tcPr>
            <w:tcW w:w="2566" w:type="dxa"/>
            <w:tcBorders>
              <w:left w:val="single" w:sz="8" w:space="0" w:color="000000"/>
              <w:bottom w:val="single" w:sz="8" w:space="0" w:color="000000"/>
            </w:tcBorders>
          </w:tcPr>
          <w:p w14:paraId="449F3E3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tcPr>
          <w:p w14:paraId="2C239981" w14:textId="77777777" w:rsidR="00472B25" w:rsidRDefault="00472B25">
            <w:pPr>
              <w:tabs>
                <w:tab w:val="left" w:pos="864"/>
              </w:tabs>
              <w:snapToGrid w:val="0"/>
              <w:spacing w:before="120" w:after="120"/>
              <w:rPr>
                <w:rFonts w:ascii="Arial" w:hAnsi="Arial" w:cs="Arial"/>
                <w:sz w:val="16"/>
                <w:szCs w:val="16"/>
              </w:rPr>
            </w:pPr>
          </w:p>
          <w:p w14:paraId="6CC4C08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531BE77E" w14:textId="77777777" w:rsidR="00472B25" w:rsidRDefault="00472B25">
            <w:pPr>
              <w:tabs>
                <w:tab w:val="left" w:pos="864"/>
              </w:tabs>
              <w:snapToGrid w:val="0"/>
              <w:spacing w:before="120" w:after="120"/>
              <w:jc w:val="right"/>
              <w:rPr>
                <w:rFonts w:ascii="Arial" w:hAnsi="Arial" w:cs="Arial"/>
                <w:sz w:val="16"/>
                <w:szCs w:val="16"/>
              </w:rPr>
            </w:pPr>
          </w:p>
          <w:p w14:paraId="708CB9C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61C08599" w14:textId="77777777" w:rsidR="00472B25" w:rsidRDefault="00472B25">
            <w:pPr>
              <w:tabs>
                <w:tab w:val="left" w:pos="864"/>
              </w:tabs>
              <w:snapToGrid w:val="0"/>
              <w:spacing w:before="120" w:after="120"/>
              <w:jc w:val="right"/>
              <w:rPr>
                <w:rFonts w:ascii="Arial" w:hAnsi="Arial" w:cs="Arial"/>
                <w:sz w:val="16"/>
                <w:szCs w:val="16"/>
              </w:rPr>
            </w:pPr>
          </w:p>
          <w:p w14:paraId="31D22B4E"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1B5B21D" w14:textId="77777777" w:rsidR="00472B25" w:rsidRDefault="00472B25">
      <w:pPr>
        <w:tabs>
          <w:tab w:val="left" w:pos="864"/>
        </w:tabs>
        <w:jc w:val="both"/>
        <w:rPr>
          <w:rFonts w:ascii="Arial" w:hAnsi="Arial" w:cs="Arial"/>
        </w:rPr>
      </w:pPr>
    </w:p>
    <w:p w14:paraId="627F08CE"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E81B3DB" w14:textId="77777777" w:rsidR="00646B4F" w:rsidRDefault="00646B4F">
      <w:pPr>
        <w:tabs>
          <w:tab w:val="left" w:pos="864"/>
        </w:tabs>
        <w:jc w:val="both"/>
        <w:rPr>
          <w:rFonts w:ascii="Arial" w:hAnsi="Arial" w:cs="Arial"/>
        </w:rPr>
      </w:pPr>
    </w:p>
    <w:p w14:paraId="10DDBD6A" w14:textId="77777777" w:rsidR="00646B4F" w:rsidRDefault="00685900" w:rsidP="00171BF1">
      <w:pPr>
        <w:tabs>
          <w:tab w:val="left" w:pos="864"/>
        </w:tabs>
        <w:ind w:left="567"/>
        <w:jc w:val="both"/>
        <w:rPr>
          <w:rFonts w:ascii="Arial" w:hAnsi="Arial" w:cs="Arial"/>
        </w:rPr>
      </w:pPr>
      <w:r>
        <w:rPr>
          <w:rFonts w:ascii="Arial" w:hAnsi="Arial" w:cs="Arial"/>
        </w:rPr>
        <w:t>……./…………./……</w:t>
      </w:r>
    </w:p>
    <w:p w14:paraId="25B851B8" w14:textId="77777777" w:rsidR="00646B4F" w:rsidRDefault="00646B4F">
      <w:pPr>
        <w:tabs>
          <w:tab w:val="left" w:pos="864"/>
        </w:tabs>
        <w:jc w:val="both"/>
        <w:rPr>
          <w:rFonts w:ascii="Arial" w:hAnsi="Arial" w:cs="Arial"/>
        </w:rPr>
      </w:pPr>
    </w:p>
    <w:p w14:paraId="2B23BAE4"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14C57567"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635A936" w14:textId="77777777" w:rsidR="00646B4F" w:rsidRDefault="00646B4F">
      <w:pPr>
        <w:tabs>
          <w:tab w:val="left" w:pos="864"/>
        </w:tabs>
        <w:jc w:val="both"/>
        <w:rPr>
          <w:rFonts w:ascii="Arial" w:hAnsi="Arial" w:cs="Arial"/>
        </w:rPr>
      </w:pPr>
    </w:p>
    <w:p w14:paraId="03A970AF" w14:textId="77777777" w:rsidR="001A1D05" w:rsidRDefault="001A1D05">
      <w:pPr>
        <w:tabs>
          <w:tab w:val="left" w:pos="864"/>
        </w:tabs>
        <w:jc w:val="both"/>
        <w:rPr>
          <w:rFonts w:ascii="Arial" w:hAnsi="Arial" w:cs="Arial"/>
        </w:rPr>
      </w:pPr>
    </w:p>
    <w:p w14:paraId="1654AAFD" w14:textId="77777777" w:rsidR="001A1D05" w:rsidRDefault="001A1D05">
      <w:pPr>
        <w:tabs>
          <w:tab w:val="left" w:pos="864"/>
        </w:tabs>
        <w:jc w:val="both"/>
        <w:rPr>
          <w:rFonts w:ascii="Arial" w:hAnsi="Arial" w:cs="Arial"/>
        </w:rPr>
      </w:pPr>
    </w:p>
    <w:p w14:paraId="49307557" w14:textId="77777777" w:rsidR="00646B4F" w:rsidRDefault="00646B4F">
      <w:pPr>
        <w:tabs>
          <w:tab w:val="left" w:pos="864"/>
        </w:tabs>
        <w:jc w:val="both"/>
        <w:rPr>
          <w:rFonts w:ascii="Arial" w:hAnsi="Arial" w:cs="Arial"/>
        </w:rPr>
      </w:pPr>
    </w:p>
    <w:p w14:paraId="631264BE" w14:textId="77777777" w:rsidR="00826CBB" w:rsidRDefault="00826CBB">
      <w:pPr>
        <w:tabs>
          <w:tab w:val="left" w:pos="864"/>
        </w:tabs>
        <w:jc w:val="both"/>
        <w:rPr>
          <w:rFonts w:ascii="Arial" w:hAnsi="Arial" w:cs="Arial"/>
        </w:rPr>
      </w:pPr>
    </w:p>
    <w:p w14:paraId="53AFBA91" w14:textId="77777777" w:rsidR="00826CBB" w:rsidRDefault="00826CBB">
      <w:pPr>
        <w:tabs>
          <w:tab w:val="left" w:pos="864"/>
        </w:tabs>
        <w:jc w:val="both"/>
        <w:rPr>
          <w:rFonts w:ascii="Arial" w:hAnsi="Arial" w:cs="Arial"/>
        </w:rPr>
      </w:pPr>
    </w:p>
    <w:p w14:paraId="17953BF2" w14:textId="77777777" w:rsidR="00826CBB" w:rsidRDefault="00826CBB">
      <w:pPr>
        <w:tabs>
          <w:tab w:val="left" w:pos="864"/>
        </w:tabs>
        <w:jc w:val="both"/>
        <w:rPr>
          <w:rFonts w:ascii="Arial" w:hAnsi="Arial" w:cs="Arial"/>
        </w:rPr>
      </w:pPr>
    </w:p>
    <w:p w14:paraId="532982A3" w14:textId="77777777" w:rsidR="00826CBB" w:rsidRDefault="00826CBB">
      <w:pPr>
        <w:tabs>
          <w:tab w:val="left" w:pos="864"/>
        </w:tabs>
        <w:jc w:val="both"/>
        <w:rPr>
          <w:rFonts w:ascii="Arial" w:hAnsi="Arial" w:cs="Arial"/>
        </w:rPr>
      </w:pPr>
    </w:p>
    <w:p w14:paraId="7A858B3E"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03BB62B" w14:textId="77777777" w:rsidR="00C56E90" w:rsidRDefault="00C56E90">
      <w:pPr>
        <w:tabs>
          <w:tab w:val="left" w:pos="864"/>
        </w:tabs>
        <w:jc w:val="both"/>
        <w:rPr>
          <w:rFonts w:ascii="Arial" w:hAnsi="Arial" w:cs="Arial"/>
        </w:rPr>
      </w:pPr>
    </w:p>
    <w:p w14:paraId="3DC87826"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w:t>
        </w:r>
        <w:r w:rsidRPr="00717070">
          <w:rPr>
            <w:rStyle w:val="Lienhypertexte"/>
            <w:rFonts w:ascii="Arial" w:hAnsi="Arial" w:cs="Arial"/>
            <w:sz w:val="18"/>
          </w:rPr>
          <w:t>4</w:t>
        </w:r>
        <w:r w:rsidRPr="00717070">
          <w:rPr>
            <w:rStyle w:val="Lienhypertexte"/>
            <w:rFonts w:ascii="Arial" w:hAnsi="Arial" w:cs="Arial"/>
            <w:sz w:val="18"/>
          </w:rPr>
          <w:t>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4EB60C44"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39016AF7"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6714C8B"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392168F" w14:textId="77777777" w:rsidR="00C56E90" w:rsidRDefault="00C56E90">
      <w:pPr>
        <w:tabs>
          <w:tab w:val="left" w:pos="864"/>
        </w:tabs>
        <w:jc w:val="both"/>
        <w:rPr>
          <w:rFonts w:ascii="Arial" w:hAnsi="Arial" w:cs="Arial"/>
        </w:rPr>
      </w:pPr>
    </w:p>
    <w:p w14:paraId="56785047"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0AC95F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801632B" w14:textId="77777777" w:rsidR="00685900" w:rsidRPr="00F15FE2" w:rsidRDefault="00685900" w:rsidP="00685900">
      <w:pPr>
        <w:rPr>
          <w:rFonts w:ascii="Arial" w:hAnsi="Arial" w:cs="Arial"/>
          <w:sz w:val="18"/>
        </w:rPr>
      </w:pPr>
    </w:p>
    <w:p w14:paraId="484644EF"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ACF5645" w14:textId="77777777" w:rsidR="00685900" w:rsidRDefault="00685900" w:rsidP="00685900">
      <w:pPr>
        <w:ind w:left="284"/>
        <w:rPr>
          <w:rFonts w:ascii="Arial" w:hAnsi="Arial" w:cs="Arial"/>
          <w:sz w:val="16"/>
        </w:rPr>
      </w:pPr>
    </w:p>
    <w:p w14:paraId="0F2D7FEB" w14:textId="77777777" w:rsidR="00717070" w:rsidRPr="00F15FE2" w:rsidRDefault="00717070" w:rsidP="00685900">
      <w:pPr>
        <w:ind w:left="284"/>
        <w:rPr>
          <w:rFonts w:ascii="Arial" w:hAnsi="Arial" w:cs="Arial"/>
          <w:sz w:val="16"/>
        </w:rPr>
      </w:pPr>
    </w:p>
    <w:p w14:paraId="5F910E98" w14:textId="77777777" w:rsidR="00685900" w:rsidRPr="00F15FE2" w:rsidRDefault="00685900" w:rsidP="00685900">
      <w:pPr>
        <w:ind w:left="284"/>
        <w:rPr>
          <w:rFonts w:ascii="Arial" w:hAnsi="Arial" w:cs="Arial"/>
          <w:sz w:val="16"/>
        </w:rPr>
      </w:pPr>
    </w:p>
    <w:p w14:paraId="5AE9CE36"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5698C429" w14:textId="77777777" w:rsidR="00685900" w:rsidRDefault="00685900" w:rsidP="00685900">
      <w:pPr>
        <w:ind w:left="284"/>
        <w:rPr>
          <w:rFonts w:ascii="Arial" w:hAnsi="Arial" w:cs="Arial"/>
        </w:rPr>
      </w:pPr>
    </w:p>
    <w:p w14:paraId="3DAA2ADE" w14:textId="77777777" w:rsidR="00717070" w:rsidRPr="00663B7E" w:rsidRDefault="00717070" w:rsidP="00685900">
      <w:pPr>
        <w:ind w:left="284"/>
        <w:rPr>
          <w:rFonts w:ascii="Arial" w:hAnsi="Arial" w:cs="Arial"/>
        </w:rPr>
      </w:pPr>
    </w:p>
    <w:p w14:paraId="443B558C" w14:textId="77777777" w:rsidR="00685900" w:rsidRPr="00663B7E" w:rsidRDefault="00685900" w:rsidP="00685900">
      <w:pPr>
        <w:ind w:left="284"/>
        <w:rPr>
          <w:rFonts w:ascii="Arial" w:hAnsi="Arial" w:cs="Arial"/>
        </w:rPr>
      </w:pPr>
    </w:p>
    <w:p w14:paraId="334DBFF7" w14:textId="77777777" w:rsidR="00685900" w:rsidRDefault="00685900" w:rsidP="00685900">
      <w:pPr>
        <w:ind w:left="284"/>
        <w:rPr>
          <w:rFonts w:ascii="Arial" w:hAnsi="Arial" w:cs="Arial"/>
        </w:rPr>
      </w:pPr>
    </w:p>
    <w:p w14:paraId="48CA33FB"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7058BDF" w14:textId="77777777" w:rsidTr="00224E9C">
        <w:tc>
          <w:tcPr>
            <w:tcW w:w="10331" w:type="dxa"/>
            <w:shd w:val="clear" w:color="auto" w:fill="66CCFF"/>
          </w:tcPr>
          <w:p w14:paraId="10390871"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AD3EC63"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F206DE7"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3A250BE3"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A45DC8E"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252B0C4E" w14:textId="77777777" w:rsidR="00614607" w:rsidRDefault="00614607">
      <w:pPr>
        <w:pStyle w:val="En-tte"/>
        <w:tabs>
          <w:tab w:val="clear" w:pos="4536"/>
          <w:tab w:val="clear" w:pos="9072"/>
          <w:tab w:val="left" w:pos="864"/>
        </w:tabs>
        <w:rPr>
          <w:rFonts w:ascii="Arial" w:hAnsi="Arial" w:cs="Arial"/>
        </w:rPr>
      </w:pPr>
    </w:p>
    <w:p w14:paraId="7F83C235" w14:textId="77777777" w:rsidR="00764264" w:rsidRDefault="00764264">
      <w:pPr>
        <w:pStyle w:val="En-tte"/>
        <w:tabs>
          <w:tab w:val="clear" w:pos="4536"/>
          <w:tab w:val="clear" w:pos="9072"/>
          <w:tab w:val="left" w:pos="864"/>
        </w:tabs>
        <w:rPr>
          <w:rFonts w:ascii="Arial" w:hAnsi="Arial" w:cs="Arial"/>
        </w:rPr>
      </w:pPr>
    </w:p>
    <w:p w14:paraId="7CBE5C18" w14:textId="77777777" w:rsidR="00764264" w:rsidRDefault="00764264">
      <w:pPr>
        <w:pStyle w:val="En-tte"/>
        <w:tabs>
          <w:tab w:val="clear" w:pos="4536"/>
          <w:tab w:val="clear" w:pos="9072"/>
          <w:tab w:val="left" w:pos="864"/>
        </w:tabs>
        <w:rPr>
          <w:rFonts w:ascii="Arial" w:hAnsi="Arial" w:cs="Arial"/>
        </w:rPr>
      </w:pPr>
    </w:p>
    <w:p w14:paraId="2DDFF3D7" w14:textId="77777777" w:rsidR="00764264" w:rsidRDefault="00764264">
      <w:pPr>
        <w:pStyle w:val="En-tte"/>
        <w:tabs>
          <w:tab w:val="clear" w:pos="4536"/>
          <w:tab w:val="clear" w:pos="9072"/>
          <w:tab w:val="left" w:pos="864"/>
        </w:tabs>
        <w:rPr>
          <w:rFonts w:ascii="Arial" w:hAnsi="Arial" w:cs="Arial"/>
        </w:rPr>
      </w:pPr>
    </w:p>
    <w:p w14:paraId="039A40F9" w14:textId="77777777" w:rsidR="00764264" w:rsidRDefault="00764264">
      <w:pPr>
        <w:pStyle w:val="En-tte"/>
        <w:tabs>
          <w:tab w:val="clear" w:pos="4536"/>
          <w:tab w:val="clear" w:pos="9072"/>
          <w:tab w:val="left" w:pos="864"/>
        </w:tabs>
        <w:rPr>
          <w:rFonts w:ascii="Arial" w:hAnsi="Arial" w:cs="Arial"/>
        </w:rPr>
      </w:pPr>
    </w:p>
    <w:p w14:paraId="4FBB36F8" w14:textId="77777777" w:rsidR="00764264" w:rsidRDefault="00764264">
      <w:pPr>
        <w:pStyle w:val="En-tte"/>
        <w:tabs>
          <w:tab w:val="clear" w:pos="4536"/>
          <w:tab w:val="clear" w:pos="9072"/>
          <w:tab w:val="left" w:pos="864"/>
        </w:tabs>
        <w:rPr>
          <w:rFonts w:ascii="Arial" w:hAnsi="Arial" w:cs="Arial"/>
        </w:rPr>
      </w:pPr>
    </w:p>
    <w:p w14:paraId="5C38AFDE" w14:textId="77777777" w:rsidR="00764264" w:rsidRDefault="00764264">
      <w:pPr>
        <w:pStyle w:val="En-tte"/>
        <w:tabs>
          <w:tab w:val="clear" w:pos="4536"/>
          <w:tab w:val="clear" w:pos="9072"/>
          <w:tab w:val="left" w:pos="864"/>
        </w:tabs>
        <w:rPr>
          <w:rFonts w:ascii="Arial" w:hAnsi="Arial" w:cs="Arial"/>
        </w:rPr>
      </w:pPr>
    </w:p>
    <w:p w14:paraId="05BFC772" w14:textId="77777777" w:rsidR="00764264" w:rsidRDefault="00764264">
      <w:pPr>
        <w:pStyle w:val="En-tte"/>
        <w:tabs>
          <w:tab w:val="clear" w:pos="4536"/>
          <w:tab w:val="clear" w:pos="9072"/>
          <w:tab w:val="left" w:pos="864"/>
        </w:tabs>
        <w:rPr>
          <w:rFonts w:ascii="Arial" w:hAnsi="Arial" w:cs="Arial"/>
        </w:rPr>
      </w:pPr>
    </w:p>
    <w:p w14:paraId="29531431" w14:textId="77777777" w:rsidR="00764264" w:rsidRDefault="00764264">
      <w:pPr>
        <w:pStyle w:val="En-tte"/>
        <w:tabs>
          <w:tab w:val="clear" w:pos="4536"/>
          <w:tab w:val="clear" w:pos="9072"/>
          <w:tab w:val="left" w:pos="864"/>
        </w:tabs>
        <w:rPr>
          <w:rFonts w:ascii="Arial" w:hAnsi="Arial" w:cs="Arial"/>
        </w:rPr>
      </w:pPr>
    </w:p>
    <w:p w14:paraId="733A62FB" w14:textId="77777777" w:rsidR="00764264" w:rsidRDefault="00764264">
      <w:pPr>
        <w:pStyle w:val="En-tte"/>
        <w:tabs>
          <w:tab w:val="clear" w:pos="4536"/>
          <w:tab w:val="clear" w:pos="9072"/>
          <w:tab w:val="left" w:pos="864"/>
        </w:tabs>
        <w:rPr>
          <w:rFonts w:ascii="Arial" w:hAnsi="Arial" w:cs="Arial"/>
        </w:rPr>
      </w:pPr>
    </w:p>
    <w:p w14:paraId="21F42674" w14:textId="77777777" w:rsidR="00FB44EA" w:rsidRDefault="00FB44EA">
      <w:pPr>
        <w:pStyle w:val="En-tte"/>
        <w:tabs>
          <w:tab w:val="clear" w:pos="4536"/>
          <w:tab w:val="clear" w:pos="9072"/>
          <w:tab w:val="left" w:pos="864"/>
        </w:tabs>
        <w:rPr>
          <w:rFonts w:ascii="Arial" w:hAnsi="Arial" w:cs="Arial"/>
        </w:rPr>
      </w:pPr>
    </w:p>
    <w:p w14:paraId="2E73FFF1" w14:textId="77777777" w:rsidR="00764264" w:rsidRDefault="00764264">
      <w:pPr>
        <w:pStyle w:val="En-tte"/>
        <w:tabs>
          <w:tab w:val="clear" w:pos="4536"/>
          <w:tab w:val="clear" w:pos="9072"/>
          <w:tab w:val="left" w:pos="864"/>
        </w:tabs>
        <w:rPr>
          <w:rFonts w:ascii="Arial" w:hAnsi="Arial" w:cs="Arial"/>
        </w:rPr>
      </w:pPr>
    </w:p>
    <w:p w14:paraId="332E8530" w14:textId="77777777" w:rsidR="00764264" w:rsidRDefault="00764264">
      <w:pPr>
        <w:pStyle w:val="En-tte"/>
        <w:tabs>
          <w:tab w:val="clear" w:pos="4536"/>
          <w:tab w:val="clear" w:pos="9072"/>
          <w:tab w:val="left" w:pos="864"/>
        </w:tabs>
        <w:rPr>
          <w:rFonts w:ascii="Arial" w:hAnsi="Arial" w:cs="Arial"/>
        </w:rPr>
      </w:pPr>
    </w:p>
    <w:p w14:paraId="1AB8449A" w14:textId="77777777" w:rsidR="00764264" w:rsidRDefault="00764264">
      <w:pPr>
        <w:pStyle w:val="En-tte"/>
        <w:tabs>
          <w:tab w:val="clear" w:pos="4536"/>
          <w:tab w:val="clear" w:pos="9072"/>
          <w:tab w:val="left" w:pos="864"/>
        </w:tabs>
        <w:rPr>
          <w:rFonts w:ascii="Arial" w:hAnsi="Arial" w:cs="Arial"/>
        </w:rPr>
      </w:pPr>
    </w:p>
    <w:p w14:paraId="2A2C8A55" w14:textId="77777777" w:rsidR="00912339" w:rsidRDefault="00912339">
      <w:pPr>
        <w:pStyle w:val="En-tte"/>
        <w:tabs>
          <w:tab w:val="clear" w:pos="4536"/>
          <w:tab w:val="clear" w:pos="9072"/>
          <w:tab w:val="left" w:pos="864"/>
        </w:tabs>
        <w:rPr>
          <w:rFonts w:ascii="Arial" w:hAnsi="Arial" w:cs="Arial"/>
        </w:rPr>
      </w:pPr>
    </w:p>
    <w:p w14:paraId="09C3B62D" w14:textId="77777777" w:rsidR="00912339" w:rsidRDefault="00912339">
      <w:pPr>
        <w:pStyle w:val="En-tte"/>
        <w:tabs>
          <w:tab w:val="clear" w:pos="4536"/>
          <w:tab w:val="clear" w:pos="9072"/>
          <w:tab w:val="left" w:pos="864"/>
        </w:tabs>
        <w:rPr>
          <w:rFonts w:ascii="Arial" w:hAnsi="Arial" w:cs="Arial"/>
        </w:rPr>
      </w:pPr>
    </w:p>
    <w:p w14:paraId="343080EA" w14:textId="77777777" w:rsidR="00912339" w:rsidRDefault="00912339">
      <w:pPr>
        <w:pStyle w:val="En-tte"/>
        <w:tabs>
          <w:tab w:val="clear" w:pos="4536"/>
          <w:tab w:val="clear" w:pos="9072"/>
          <w:tab w:val="left" w:pos="864"/>
        </w:tabs>
        <w:rPr>
          <w:rFonts w:ascii="Arial" w:hAnsi="Arial" w:cs="Arial"/>
        </w:rPr>
      </w:pPr>
    </w:p>
    <w:p w14:paraId="43CE5D0F"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5ED4F04C" w14:textId="77777777" w:rsidR="00764264" w:rsidRDefault="00764264">
      <w:pPr>
        <w:pStyle w:val="En-tte"/>
        <w:tabs>
          <w:tab w:val="clear" w:pos="4536"/>
          <w:tab w:val="clear" w:pos="9072"/>
          <w:tab w:val="left" w:pos="864"/>
        </w:tabs>
        <w:rPr>
          <w:rFonts w:ascii="Arial" w:hAnsi="Arial" w:cs="Arial"/>
        </w:rPr>
      </w:pPr>
    </w:p>
    <w:p w14:paraId="2A138A5F"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AB03487"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4DC0CF6" w14:textId="77777777" w:rsidR="00411396" w:rsidRPr="00411396" w:rsidRDefault="00411396" w:rsidP="00411396">
      <w:pPr>
        <w:pStyle w:val="En-tte"/>
        <w:tabs>
          <w:tab w:val="left" w:pos="864"/>
        </w:tabs>
        <w:rPr>
          <w:rFonts w:ascii="Arial" w:hAnsi="Arial" w:cs="Arial"/>
        </w:rPr>
      </w:pPr>
    </w:p>
    <w:p w14:paraId="68EA251D"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799EAB04" w14:textId="77777777" w:rsidR="00411396" w:rsidRDefault="00411396" w:rsidP="00411396">
      <w:pPr>
        <w:pStyle w:val="En-tte"/>
        <w:tabs>
          <w:tab w:val="left" w:pos="864"/>
        </w:tabs>
        <w:rPr>
          <w:rFonts w:ascii="Arial" w:hAnsi="Arial" w:cs="Arial"/>
        </w:rPr>
      </w:pPr>
    </w:p>
    <w:p w14:paraId="57139E5B" w14:textId="77777777" w:rsidR="00717070" w:rsidRPr="00411396" w:rsidRDefault="00717070" w:rsidP="00411396">
      <w:pPr>
        <w:pStyle w:val="En-tte"/>
        <w:tabs>
          <w:tab w:val="left" w:pos="864"/>
        </w:tabs>
        <w:rPr>
          <w:rFonts w:ascii="Arial" w:hAnsi="Arial" w:cs="Arial"/>
        </w:rPr>
      </w:pPr>
    </w:p>
    <w:p w14:paraId="26AEE419" w14:textId="77777777" w:rsidR="00411396" w:rsidRPr="00411396" w:rsidRDefault="00411396" w:rsidP="00411396">
      <w:pPr>
        <w:pStyle w:val="En-tte"/>
        <w:tabs>
          <w:tab w:val="left" w:pos="864"/>
        </w:tabs>
        <w:rPr>
          <w:rFonts w:ascii="Arial" w:hAnsi="Arial" w:cs="Arial"/>
        </w:rPr>
      </w:pPr>
    </w:p>
    <w:p w14:paraId="1E716129"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EA91FB5" w14:textId="77777777" w:rsidR="00411396" w:rsidRPr="00411396" w:rsidRDefault="00411396" w:rsidP="00411396">
      <w:pPr>
        <w:pStyle w:val="En-tte"/>
        <w:tabs>
          <w:tab w:val="left" w:pos="864"/>
        </w:tabs>
        <w:rPr>
          <w:rFonts w:ascii="Arial" w:hAnsi="Arial" w:cs="Arial"/>
        </w:rPr>
      </w:pPr>
    </w:p>
    <w:p w14:paraId="39325D56" w14:textId="77777777" w:rsidR="00411396" w:rsidRPr="00411396" w:rsidRDefault="00411396" w:rsidP="00411396">
      <w:pPr>
        <w:pStyle w:val="En-tte"/>
        <w:tabs>
          <w:tab w:val="left" w:pos="864"/>
        </w:tabs>
        <w:rPr>
          <w:rFonts w:ascii="Arial" w:hAnsi="Arial" w:cs="Arial"/>
        </w:rPr>
      </w:pPr>
    </w:p>
    <w:p w14:paraId="5C338C60" w14:textId="77777777" w:rsidR="00411396" w:rsidRDefault="00411396" w:rsidP="00411396">
      <w:pPr>
        <w:pStyle w:val="En-tte"/>
        <w:tabs>
          <w:tab w:val="left" w:pos="864"/>
        </w:tabs>
        <w:rPr>
          <w:rFonts w:ascii="Arial" w:hAnsi="Arial" w:cs="Arial"/>
        </w:rPr>
      </w:pPr>
    </w:p>
    <w:p w14:paraId="409D1A70" w14:textId="77777777" w:rsidR="00717070" w:rsidRDefault="00717070" w:rsidP="00411396">
      <w:pPr>
        <w:pStyle w:val="En-tte"/>
        <w:tabs>
          <w:tab w:val="left" w:pos="864"/>
        </w:tabs>
        <w:rPr>
          <w:rFonts w:ascii="Arial" w:hAnsi="Arial" w:cs="Arial"/>
        </w:rPr>
      </w:pPr>
    </w:p>
    <w:p w14:paraId="660C132D" w14:textId="77777777" w:rsidR="00717070" w:rsidRDefault="00717070" w:rsidP="00411396">
      <w:pPr>
        <w:pStyle w:val="En-tte"/>
        <w:tabs>
          <w:tab w:val="left" w:pos="864"/>
        </w:tabs>
        <w:rPr>
          <w:rFonts w:ascii="Arial" w:hAnsi="Arial" w:cs="Arial"/>
        </w:rPr>
      </w:pPr>
    </w:p>
    <w:p w14:paraId="7848930A" w14:textId="77777777" w:rsidR="00717070" w:rsidRDefault="00717070" w:rsidP="00411396">
      <w:pPr>
        <w:pStyle w:val="En-tte"/>
        <w:tabs>
          <w:tab w:val="left" w:pos="864"/>
        </w:tabs>
        <w:rPr>
          <w:rFonts w:ascii="Arial" w:hAnsi="Arial" w:cs="Arial"/>
        </w:rPr>
      </w:pPr>
    </w:p>
    <w:p w14:paraId="133DE3D7" w14:textId="77777777" w:rsidR="00717070" w:rsidRDefault="00717070" w:rsidP="00411396">
      <w:pPr>
        <w:pStyle w:val="En-tte"/>
        <w:tabs>
          <w:tab w:val="left" w:pos="864"/>
        </w:tabs>
        <w:rPr>
          <w:rFonts w:ascii="Arial" w:hAnsi="Arial" w:cs="Arial"/>
        </w:rPr>
      </w:pPr>
    </w:p>
    <w:p w14:paraId="485A76A9" w14:textId="77777777" w:rsidR="00717070" w:rsidRDefault="00717070" w:rsidP="00411396">
      <w:pPr>
        <w:pStyle w:val="En-tte"/>
        <w:tabs>
          <w:tab w:val="left" w:pos="864"/>
        </w:tabs>
        <w:rPr>
          <w:rFonts w:ascii="Arial" w:hAnsi="Arial" w:cs="Arial"/>
        </w:rPr>
      </w:pPr>
    </w:p>
    <w:p w14:paraId="51871D24" w14:textId="77777777" w:rsidR="00717070" w:rsidRDefault="00717070" w:rsidP="00411396">
      <w:pPr>
        <w:pStyle w:val="En-tte"/>
        <w:tabs>
          <w:tab w:val="left" w:pos="864"/>
        </w:tabs>
        <w:rPr>
          <w:rFonts w:ascii="Arial" w:hAnsi="Arial" w:cs="Arial"/>
        </w:rPr>
      </w:pPr>
    </w:p>
    <w:p w14:paraId="4775CF8F" w14:textId="77777777" w:rsidR="00717070" w:rsidRPr="00411396" w:rsidRDefault="00717070" w:rsidP="00411396">
      <w:pPr>
        <w:pStyle w:val="En-tte"/>
        <w:tabs>
          <w:tab w:val="left" w:pos="864"/>
        </w:tabs>
        <w:rPr>
          <w:rFonts w:ascii="Arial" w:hAnsi="Arial" w:cs="Arial"/>
        </w:rPr>
      </w:pPr>
    </w:p>
    <w:p w14:paraId="0DA886DB"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AC2AFDF" w14:textId="77777777">
        <w:tc>
          <w:tcPr>
            <w:tcW w:w="10331" w:type="dxa"/>
            <w:shd w:val="clear" w:color="auto" w:fill="66CCFF"/>
          </w:tcPr>
          <w:p w14:paraId="154A343C"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9E1E230"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9AF4605"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41E0DF4" w14:textId="77777777" w:rsidR="00472B25" w:rsidRDefault="00472B25">
      <w:pPr>
        <w:tabs>
          <w:tab w:val="left" w:pos="576"/>
        </w:tabs>
        <w:rPr>
          <w:rFonts w:ascii="Arial" w:hAnsi="Arial" w:cs="Arial"/>
          <w:iCs/>
        </w:rPr>
      </w:pPr>
    </w:p>
    <w:p w14:paraId="1009FED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6A82569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540F2EA"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3AAE9A4"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7B3D1D9" w14:textId="77777777" w:rsidR="009A04B2" w:rsidRDefault="009A04B2" w:rsidP="00A02975">
            <w:pPr>
              <w:jc w:val="center"/>
              <w:rPr>
                <w:rFonts w:ascii="Arial" w:hAnsi="Arial" w:cs="Arial"/>
                <w:b/>
              </w:rPr>
            </w:pPr>
            <w:r>
              <w:rPr>
                <w:rFonts w:ascii="Arial" w:hAnsi="Arial" w:cs="Arial"/>
                <w:b/>
              </w:rPr>
              <w:t>N°</w:t>
            </w:r>
          </w:p>
          <w:p w14:paraId="58865FAD"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361154A1"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51E863BA"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5B46BC19"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7609279D" w14:textId="77777777" w:rsidTr="00171BF1">
        <w:trPr>
          <w:trHeight w:val="1021"/>
        </w:trPr>
        <w:tc>
          <w:tcPr>
            <w:tcW w:w="832" w:type="dxa"/>
            <w:tcBorders>
              <w:top w:val="single" w:sz="4" w:space="0" w:color="000000"/>
              <w:left w:val="single" w:sz="4" w:space="0" w:color="000000"/>
            </w:tcBorders>
            <w:shd w:val="clear" w:color="auto" w:fill="CCFFFF"/>
          </w:tcPr>
          <w:p w14:paraId="0ED21B43"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D6C9549"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39A7D0FC" w14:textId="77777777" w:rsidR="009A04B2" w:rsidRDefault="009A04B2" w:rsidP="00310F9B">
            <w:pPr>
              <w:snapToGrid w:val="0"/>
              <w:jc w:val="both"/>
              <w:rPr>
                <w:rFonts w:ascii="Arial" w:hAnsi="Arial" w:cs="Arial"/>
              </w:rPr>
            </w:pPr>
          </w:p>
        </w:tc>
      </w:tr>
      <w:tr w:rsidR="009A04B2" w14:paraId="44DAD400" w14:textId="77777777" w:rsidTr="00171BF1">
        <w:trPr>
          <w:trHeight w:val="1021"/>
        </w:trPr>
        <w:tc>
          <w:tcPr>
            <w:tcW w:w="832" w:type="dxa"/>
            <w:tcBorders>
              <w:left w:val="single" w:sz="4" w:space="0" w:color="000000"/>
            </w:tcBorders>
          </w:tcPr>
          <w:p w14:paraId="5841AA98" w14:textId="77777777" w:rsidR="009A04B2" w:rsidRDefault="009A04B2" w:rsidP="00310F9B">
            <w:pPr>
              <w:snapToGrid w:val="0"/>
              <w:jc w:val="both"/>
              <w:rPr>
                <w:rFonts w:ascii="Arial" w:hAnsi="Arial" w:cs="Arial"/>
              </w:rPr>
            </w:pPr>
          </w:p>
        </w:tc>
        <w:tc>
          <w:tcPr>
            <w:tcW w:w="4394" w:type="dxa"/>
            <w:tcBorders>
              <w:left w:val="single" w:sz="4" w:space="0" w:color="000000"/>
            </w:tcBorders>
          </w:tcPr>
          <w:p w14:paraId="6A3A6D19"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tcPr>
          <w:p w14:paraId="5E7836CA" w14:textId="77777777" w:rsidR="009A04B2" w:rsidRDefault="009A04B2" w:rsidP="00310F9B">
            <w:pPr>
              <w:snapToGrid w:val="0"/>
              <w:jc w:val="both"/>
              <w:rPr>
                <w:rFonts w:ascii="Arial" w:hAnsi="Arial" w:cs="Arial"/>
              </w:rPr>
            </w:pPr>
          </w:p>
        </w:tc>
      </w:tr>
      <w:tr w:rsidR="002F1469" w14:paraId="53AA7968" w14:textId="77777777" w:rsidTr="00C00E04">
        <w:trPr>
          <w:trHeight w:val="1021"/>
        </w:trPr>
        <w:tc>
          <w:tcPr>
            <w:tcW w:w="832" w:type="dxa"/>
            <w:tcBorders>
              <w:left w:val="single" w:sz="4" w:space="0" w:color="000000"/>
            </w:tcBorders>
            <w:shd w:val="clear" w:color="auto" w:fill="CCFFFF"/>
          </w:tcPr>
          <w:p w14:paraId="1A03DE1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216AF26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EE1B35B" w14:textId="77777777" w:rsidR="002F1469" w:rsidRDefault="002F1469" w:rsidP="00C00E04">
            <w:pPr>
              <w:snapToGrid w:val="0"/>
              <w:jc w:val="both"/>
              <w:rPr>
                <w:rFonts w:ascii="Arial" w:hAnsi="Arial" w:cs="Arial"/>
              </w:rPr>
            </w:pPr>
          </w:p>
        </w:tc>
      </w:tr>
      <w:tr w:rsidR="009051AC" w14:paraId="6965BFD0" w14:textId="77777777" w:rsidTr="00C00E04">
        <w:trPr>
          <w:trHeight w:val="1021"/>
        </w:trPr>
        <w:tc>
          <w:tcPr>
            <w:tcW w:w="832" w:type="dxa"/>
            <w:tcBorders>
              <w:left w:val="single" w:sz="4" w:space="0" w:color="000000"/>
            </w:tcBorders>
          </w:tcPr>
          <w:p w14:paraId="4E007255" w14:textId="77777777" w:rsidR="009051AC" w:rsidRDefault="009051AC" w:rsidP="00C00E04">
            <w:pPr>
              <w:snapToGrid w:val="0"/>
              <w:jc w:val="both"/>
              <w:rPr>
                <w:rFonts w:ascii="Arial" w:hAnsi="Arial" w:cs="Arial"/>
              </w:rPr>
            </w:pPr>
          </w:p>
        </w:tc>
        <w:tc>
          <w:tcPr>
            <w:tcW w:w="4394" w:type="dxa"/>
            <w:tcBorders>
              <w:left w:val="single" w:sz="4" w:space="0" w:color="000000"/>
            </w:tcBorders>
          </w:tcPr>
          <w:p w14:paraId="022F01C5"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tcPr>
          <w:p w14:paraId="6063A2B4" w14:textId="77777777" w:rsidR="009051AC" w:rsidRDefault="009051AC" w:rsidP="00C00E04">
            <w:pPr>
              <w:snapToGrid w:val="0"/>
              <w:jc w:val="both"/>
              <w:rPr>
                <w:rFonts w:ascii="Arial" w:hAnsi="Arial" w:cs="Arial"/>
              </w:rPr>
            </w:pPr>
          </w:p>
        </w:tc>
      </w:tr>
      <w:tr w:rsidR="009051AC" w14:paraId="423E4AA0" w14:textId="77777777" w:rsidTr="00C00E04">
        <w:trPr>
          <w:trHeight w:val="1021"/>
        </w:trPr>
        <w:tc>
          <w:tcPr>
            <w:tcW w:w="832" w:type="dxa"/>
            <w:tcBorders>
              <w:left w:val="single" w:sz="4" w:space="0" w:color="000000"/>
            </w:tcBorders>
            <w:shd w:val="clear" w:color="auto" w:fill="CCFFFF"/>
          </w:tcPr>
          <w:p w14:paraId="7F7C7908"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53C2C61"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07F6479" w14:textId="77777777" w:rsidR="009051AC" w:rsidRDefault="009051AC" w:rsidP="00C00E04">
            <w:pPr>
              <w:snapToGrid w:val="0"/>
              <w:jc w:val="both"/>
              <w:rPr>
                <w:rFonts w:ascii="Arial" w:hAnsi="Arial" w:cs="Arial"/>
              </w:rPr>
            </w:pPr>
          </w:p>
        </w:tc>
      </w:tr>
      <w:tr w:rsidR="002F1469" w14:paraId="7D747BC8" w14:textId="77777777" w:rsidTr="002F1469">
        <w:trPr>
          <w:trHeight w:val="1021"/>
        </w:trPr>
        <w:tc>
          <w:tcPr>
            <w:tcW w:w="832" w:type="dxa"/>
            <w:tcBorders>
              <w:left w:val="single" w:sz="4" w:space="0" w:color="000000"/>
            </w:tcBorders>
          </w:tcPr>
          <w:p w14:paraId="6AC1BFB4"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25E4459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414E8C98" w14:textId="77777777" w:rsidR="002F1469" w:rsidRDefault="002F1469" w:rsidP="00C00E04">
            <w:pPr>
              <w:snapToGrid w:val="0"/>
              <w:jc w:val="both"/>
              <w:rPr>
                <w:rFonts w:ascii="Arial" w:hAnsi="Arial" w:cs="Arial"/>
              </w:rPr>
            </w:pPr>
          </w:p>
        </w:tc>
      </w:tr>
      <w:tr w:rsidR="002F1469" w14:paraId="79BA6D6E" w14:textId="77777777" w:rsidTr="00C00E04">
        <w:trPr>
          <w:trHeight w:val="1021"/>
        </w:trPr>
        <w:tc>
          <w:tcPr>
            <w:tcW w:w="832" w:type="dxa"/>
            <w:tcBorders>
              <w:left w:val="single" w:sz="4" w:space="0" w:color="000000"/>
            </w:tcBorders>
            <w:shd w:val="clear" w:color="auto" w:fill="CCFFFF"/>
          </w:tcPr>
          <w:p w14:paraId="78BD9C5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D22C896"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A75F164" w14:textId="77777777" w:rsidR="002F1469" w:rsidRDefault="002F1469" w:rsidP="00C00E04">
            <w:pPr>
              <w:snapToGrid w:val="0"/>
              <w:jc w:val="both"/>
              <w:rPr>
                <w:rFonts w:ascii="Arial" w:hAnsi="Arial" w:cs="Arial"/>
              </w:rPr>
            </w:pPr>
          </w:p>
        </w:tc>
      </w:tr>
      <w:tr w:rsidR="002F1469" w14:paraId="7C9F4B1B" w14:textId="77777777" w:rsidTr="002F1469">
        <w:trPr>
          <w:trHeight w:val="1021"/>
        </w:trPr>
        <w:tc>
          <w:tcPr>
            <w:tcW w:w="832" w:type="dxa"/>
            <w:tcBorders>
              <w:left w:val="single" w:sz="4" w:space="0" w:color="000000"/>
            </w:tcBorders>
          </w:tcPr>
          <w:p w14:paraId="00050894"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5C26D3B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58958F17" w14:textId="77777777" w:rsidR="002F1469" w:rsidRDefault="002F1469" w:rsidP="00C00E04">
            <w:pPr>
              <w:snapToGrid w:val="0"/>
              <w:jc w:val="both"/>
              <w:rPr>
                <w:rFonts w:ascii="Arial" w:hAnsi="Arial" w:cs="Arial"/>
              </w:rPr>
            </w:pPr>
          </w:p>
        </w:tc>
      </w:tr>
      <w:tr w:rsidR="009A04B2" w14:paraId="2C303215" w14:textId="77777777" w:rsidTr="00827FD0">
        <w:trPr>
          <w:trHeight w:val="1021"/>
        </w:trPr>
        <w:tc>
          <w:tcPr>
            <w:tcW w:w="832" w:type="dxa"/>
            <w:tcBorders>
              <w:left w:val="single" w:sz="4" w:space="0" w:color="000000"/>
              <w:bottom w:val="single" w:sz="4" w:space="0" w:color="000000"/>
            </w:tcBorders>
            <w:shd w:val="clear" w:color="auto" w:fill="CCFFFF"/>
          </w:tcPr>
          <w:p w14:paraId="06113E47"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E8ED9D2"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94737B0" w14:textId="77777777" w:rsidR="009A04B2" w:rsidRDefault="009A04B2" w:rsidP="00310F9B">
            <w:pPr>
              <w:snapToGrid w:val="0"/>
              <w:jc w:val="both"/>
              <w:rPr>
                <w:rFonts w:ascii="Arial" w:hAnsi="Arial" w:cs="Arial"/>
              </w:rPr>
            </w:pPr>
          </w:p>
        </w:tc>
      </w:tr>
    </w:tbl>
    <w:p w14:paraId="4FFE0C9F"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037040E"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9A37430"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4EAD2CE1"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649F8C9A"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799980" w14:textId="77777777">
        <w:tc>
          <w:tcPr>
            <w:tcW w:w="10331" w:type="dxa"/>
            <w:shd w:val="clear" w:color="auto" w:fill="66CCFF"/>
          </w:tcPr>
          <w:p w14:paraId="57E1DA1E"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6A028CDA" w14:textId="77777777" w:rsidR="00472B25" w:rsidRDefault="00472B25">
      <w:pPr>
        <w:tabs>
          <w:tab w:val="left" w:pos="426"/>
        </w:tabs>
        <w:jc w:val="both"/>
        <w:rPr>
          <w:rFonts w:ascii="Arial" w:hAnsi="Arial" w:cs="Arial"/>
          <w:spacing w:val="-10"/>
        </w:rPr>
      </w:pPr>
    </w:p>
    <w:p w14:paraId="7EE280BA" w14:textId="77777777" w:rsidR="00472B25" w:rsidRDefault="000E0EFF">
      <w:pPr>
        <w:tabs>
          <w:tab w:val="left" w:pos="426"/>
        </w:tabs>
        <w:jc w:val="both"/>
        <w:rPr>
          <w:rFonts w:ascii="Arial" w:hAnsi="Arial" w:cs="Arial"/>
          <w:spacing w:val="-10"/>
        </w:rPr>
      </w:pPr>
      <w:r>
        <w:rPr>
          <w:rFonts w:ascii="Arial" w:hAnsi="Arial" w:cs="Arial"/>
          <w:b/>
          <w:bCs/>
          <w:sz w:val="22"/>
          <w:szCs w:val="22"/>
        </w:rPr>
        <w:lastRenderedPageBreak/>
        <w:t xml:space="preserve">I1 </w:t>
      </w:r>
      <w:r w:rsidR="0013398C">
        <w:rPr>
          <w:rFonts w:ascii="Arial" w:hAnsi="Arial" w:cs="Arial"/>
          <w:b/>
          <w:bCs/>
          <w:sz w:val="22"/>
          <w:szCs w:val="22"/>
        </w:rPr>
        <w:t>– Renseignements relatifs à la nationalité du candidat individuel ou du membre du groupement</w:t>
      </w:r>
    </w:p>
    <w:p w14:paraId="5271513C" w14:textId="77777777" w:rsidR="00472B25" w:rsidRDefault="00472B25">
      <w:pPr>
        <w:tabs>
          <w:tab w:val="left" w:pos="426"/>
        </w:tabs>
        <w:jc w:val="both"/>
        <w:rPr>
          <w:rFonts w:ascii="Arial" w:hAnsi="Arial" w:cs="Arial"/>
          <w:spacing w:val="-10"/>
        </w:rPr>
      </w:pPr>
    </w:p>
    <w:p w14:paraId="604659C4" w14:textId="77777777" w:rsidR="007314F1" w:rsidRDefault="007314F1">
      <w:pPr>
        <w:tabs>
          <w:tab w:val="left" w:pos="426"/>
        </w:tabs>
        <w:jc w:val="both"/>
        <w:rPr>
          <w:rFonts w:ascii="Arial" w:hAnsi="Arial" w:cs="Arial"/>
          <w:spacing w:val="-10"/>
        </w:rPr>
      </w:pPr>
    </w:p>
    <w:p w14:paraId="05EE8E6C" w14:textId="77777777" w:rsidR="007314F1" w:rsidRDefault="007314F1">
      <w:pPr>
        <w:tabs>
          <w:tab w:val="left" w:pos="426"/>
        </w:tabs>
        <w:jc w:val="both"/>
        <w:rPr>
          <w:rFonts w:ascii="Arial" w:hAnsi="Arial" w:cs="Arial"/>
          <w:spacing w:val="-10"/>
        </w:rPr>
      </w:pPr>
    </w:p>
    <w:p w14:paraId="2BDA6D06" w14:textId="77777777" w:rsidR="007314F1" w:rsidRDefault="007314F1">
      <w:pPr>
        <w:tabs>
          <w:tab w:val="left" w:pos="426"/>
        </w:tabs>
        <w:jc w:val="both"/>
        <w:rPr>
          <w:rFonts w:ascii="Arial" w:hAnsi="Arial" w:cs="Arial"/>
          <w:spacing w:val="-10"/>
        </w:rPr>
      </w:pPr>
    </w:p>
    <w:p w14:paraId="759543F6" w14:textId="77777777" w:rsidR="007314F1" w:rsidRDefault="007314F1">
      <w:pPr>
        <w:tabs>
          <w:tab w:val="left" w:pos="426"/>
        </w:tabs>
        <w:jc w:val="both"/>
        <w:rPr>
          <w:rFonts w:ascii="Arial" w:hAnsi="Arial" w:cs="Arial"/>
          <w:spacing w:val="-10"/>
        </w:rPr>
      </w:pPr>
    </w:p>
    <w:p w14:paraId="7A5D2AD3" w14:textId="77777777" w:rsidR="007314F1" w:rsidRDefault="007314F1">
      <w:pPr>
        <w:tabs>
          <w:tab w:val="left" w:pos="426"/>
        </w:tabs>
        <w:jc w:val="both"/>
        <w:rPr>
          <w:rFonts w:ascii="Arial" w:hAnsi="Arial" w:cs="Arial"/>
          <w:spacing w:val="-10"/>
        </w:rPr>
      </w:pPr>
    </w:p>
    <w:p w14:paraId="6340E799" w14:textId="77777777" w:rsidR="007314F1" w:rsidRDefault="007314F1">
      <w:pPr>
        <w:tabs>
          <w:tab w:val="left" w:pos="426"/>
        </w:tabs>
        <w:jc w:val="both"/>
        <w:rPr>
          <w:rFonts w:ascii="Arial" w:hAnsi="Arial" w:cs="Arial"/>
          <w:spacing w:val="-10"/>
        </w:rPr>
      </w:pPr>
    </w:p>
    <w:p w14:paraId="4C01B7AA" w14:textId="77777777" w:rsidR="007314F1" w:rsidRDefault="007314F1">
      <w:pPr>
        <w:tabs>
          <w:tab w:val="left" w:pos="426"/>
        </w:tabs>
        <w:jc w:val="both"/>
        <w:rPr>
          <w:rFonts w:ascii="Arial" w:hAnsi="Arial" w:cs="Arial"/>
          <w:spacing w:val="-10"/>
        </w:rPr>
      </w:pPr>
    </w:p>
    <w:p w14:paraId="78EFE1DA" w14:textId="77777777" w:rsidR="00472B25" w:rsidRDefault="00472B25">
      <w:pPr>
        <w:tabs>
          <w:tab w:val="left" w:pos="426"/>
        </w:tabs>
        <w:jc w:val="both"/>
        <w:rPr>
          <w:rFonts w:ascii="Arial" w:hAnsi="Arial" w:cs="Arial"/>
          <w:spacing w:val="-10"/>
        </w:rPr>
      </w:pPr>
    </w:p>
    <w:p w14:paraId="25B85405" w14:textId="77777777" w:rsidR="00472B25" w:rsidRDefault="00472B25">
      <w:pPr>
        <w:tabs>
          <w:tab w:val="left" w:pos="426"/>
        </w:tabs>
        <w:jc w:val="both"/>
        <w:rPr>
          <w:rFonts w:ascii="Arial" w:hAnsi="Arial" w:cs="Arial"/>
          <w:spacing w:val="-10"/>
        </w:rPr>
      </w:pPr>
    </w:p>
    <w:p w14:paraId="2B7C05FB"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FFE3092" w14:textId="77777777" w:rsidR="00472B25" w:rsidRDefault="00472B25">
      <w:pPr>
        <w:tabs>
          <w:tab w:val="left" w:pos="426"/>
        </w:tabs>
        <w:jc w:val="both"/>
        <w:rPr>
          <w:rFonts w:ascii="Arial" w:hAnsi="Arial" w:cs="Arial"/>
          <w:spacing w:val="-10"/>
          <w:sz w:val="22"/>
          <w:szCs w:val="22"/>
        </w:rPr>
      </w:pPr>
    </w:p>
    <w:p w14:paraId="659A2854" w14:textId="77777777" w:rsidR="007314F1" w:rsidRDefault="007314F1">
      <w:pPr>
        <w:tabs>
          <w:tab w:val="left" w:pos="426"/>
        </w:tabs>
        <w:jc w:val="both"/>
        <w:rPr>
          <w:rFonts w:ascii="Arial" w:hAnsi="Arial" w:cs="Arial"/>
          <w:spacing w:val="-10"/>
          <w:sz w:val="22"/>
          <w:szCs w:val="22"/>
        </w:rPr>
      </w:pPr>
    </w:p>
    <w:p w14:paraId="660A0FCE" w14:textId="77777777" w:rsidR="007314F1" w:rsidRDefault="007314F1">
      <w:pPr>
        <w:tabs>
          <w:tab w:val="left" w:pos="426"/>
        </w:tabs>
        <w:jc w:val="both"/>
        <w:rPr>
          <w:rFonts w:ascii="Arial" w:hAnsi="Arial" w:cs="Arial"/>
          <w:spacing w:val="-10"/>
          <w:sz w:val="22"/>
          <w:szCs w:val="22"/>
        </w:rPr>
      </w:pPr>
    </w:p>
    <w:p w14:paraId="2B0D4441" w14:textId="77777777" w:rsidR="007314F1" w:rsidRDefault="007314F1">
      <w:pPr>
        <w:tabs>
          <w:tab w:val="left" w:pos="426"/>
        </w:tabs>
        <w:jc w:val="both"/>
        <w:rPr>
          <w:rFonts w:ascii="Arial" w:hAnsi="Arial" w:cs="Arial"/>
          <w:spacing w:val="-10"/>
          <w:sz w:val="22"/>
          <w:szCs w:val="22"/>
        </w:rPr>
      </w:pPr>
    </w:p>
    <w:p w14:paraId="3700331A" w14:textId="77777777" w:rsidR="007314F1" w:rsidRDefault="007314F1">
      <w:pPr>
        <w:tabs>
          <w:tab w:val="left" w:pos="426"/>
        </w:tabs>
        <w:jc w:val="both"/>
        <w:rPr>
          <w:rFonts w:ascii="Arial" w:hAnsi="Arial" w:cs="Arial"/>
          <w:spacing w:val="-10"/>
          <w:sz w:val="22"/>
          <w:szCs w:val="22"/>
        </w:rPr>
      </w:pPr>
    </w:p>
    <w:p w14:paraId="1DB53CD9" w14:textId="77777777" w:rsidR="007314F1" w:rsidRDefault="007314F1">
      <w:pPr>
        <w:tabs>
          <w:tab w:val="left" w:pos="426"/>
        </w:tabs>
        <w:jc w:val="both"/>
        <w:rPr>
          <w:rFonts w:ascii="Arial" w:hAnsi="Arial" w:cs="Arial"/>
          <w:spacing w:val="-10"/>
          <w:sz w:val="22"/>
          <w:szCs w:val="22"/>
        </w:rPr>
      </w:pPr>
    </w:p>
    <w:p w14:paraId="4CEC007C" w14:textId="77777777" w:rsidR="007314F1" w:rsidRDefault="007314F1">
      <w:pPr>
        <w:tabs>
          <w:tab w:val="left" w:pos="426"/>
        </w:tabs>
        <w:jc w:val="both"/>
        <w:rPr>
          <w:rFonts w:ascii="Arial" w:hAnsi="Arial" w:cs="Arial"/>
          <w:spacing w:val="-10"/>
          <w:sz w:val="22"/>
          <w:szCs w:val="22"/>
        </w:rPr>
      </w:pPr>
    </w:p>
    <w:p w14:paraId="14DB82F8" w14:textId="77777777" w:rsidR="007314F1" w:rsidRDefault="007314F1">
      <w:pPr>
        <w:tabs>
          <w:tab w:val="left" w:pos="426"/>
        </w:tabs>
        <w:jc w:val="both"/>
        <w:rPr>
          <w:rFonts w:ascii="Arial" w:hAnsi="Arial" w:cs="Arial"/>
          <w:spacing w:val="-10"/>
          <w:sz w:val="22"/>
          <w:szCs w:val="22"/>
        </w:rPr>
      </w:pPr>
    </w:p>
    <w:p w14:paraId="443C297A" w14:textId="77777777" w:rsidR="007314F1" w:rsidRDefault="007314F1">
      <w:pPr>
        <w:tabs>
          <w:tab w:val="left" w:pos="426"/>
        </w:tabs>
        <w:jc w:val="both"/>
        <w:rPr>
          <w:rFonts w:ascii="Arial" w:hAnsi="Arial" w:cs="Arial"/>
          <w:spacing w:val="-10"/>
          <w:sz w:val="22"/>
          <w:szCs w:val="22"/>
        </w:rPr>
      </w:pPr>
    </w:p>
    <w:p w14:paraId="53100ECD" w14:textId="77777777" w:rsidR="007314F1" w:rsidRDefault="007314F1">
      <w:pPr>
        <w:tabs>
          <w:tab w:val="left" w:pos="426"/>
        </w:tabs>
        <w:jc w:val="both"/>
        <w:rPr>
          <w:rFonts w:ascii="Arial" w:hAnsi="Arial" w:cs="Arial"/>
          <w:spacing w:val="-10"/>
          <w:sz w:val="22"/>
          <w:szCs w:val="22"/>
        </w:rPr>
      </w:pPr>
    </w:p>
    <w:p w14:paraId="2A14B460" w14:textId="77777777" w:rsidR="007314F1" w:rsidRDefault="007314F1">
      <w:pPr>
        <w:tabs>
          <w:tab w:val="left" w:pos="426"/>
        </w:tabs>
        <w:jc w:val="both"/>
        <w:rPr>
          <w:rFonts w:ascii="Arial" w:hAnsi="Arial" w:cs="Arial"/>
          <w:spacing w:val="-10"/>
          <w:sz w:val="22"/>
          <w:szCs w:val="22"/>
        </w:rPr>
      </w:pPr>
    </w:p>
    <w:p w14:paraId="7758A1E9" w14:textId="77777777" w:rsidR="007314F1" w:rsidRDefault="007314F1">
      <w:pPr>
        <w:tabs>
          <w:tab w:val="left" w:pos="426"/>
        </w:tabs>
        <w:jc w:val="both"/>
        <w:rPr>
          <w:rFonts w:ascii="Arial" w:hAnsi="Arial" w:cs="Arial"/>
          <w:spacing w:val="-10"/>
          <w:sz w:val="22"/>
          <w:szCs w:val="22"/>
        </w:rPr>
      </w:pPr>
    </w:p>
    <w:p w14:paraId="1E485C16" w14:textId="77777777" w:rsidR="007314F1" w:rsidRDefault="007314F1">
      <w:pPr>
        <w:tabs>
          <w:tab w:val="left" w:pos="426"/>
        </w:tabs>
        <w:jc w:val="both"/>
        <w:rPr>
          <w:rFonts w:ascii="Arial" w:hAnsi="Arial" w:cs="Arial"/>
          <w:spacing w:val="-10"/>
          <w:sz w:val="22"/>
          <w:szCs w:val="22"/>
        </w:rPr>
      </w:pPr>
    </w:p>
    <w:p w14:paraId="590175F5" w14:textId="77777777" w:rsidR="007314F1" w:rsidRDefault="007314F1">
      <w:pPr>
        <w:tabs>
          <w:tab w:val="left" w:pos="426"/>
        </w:tabs>
        <w:jc w:val="both"/>
        <w:rPr>
          <w:rFonts w:ascii="Arial" w:hAnsi="Arial" w:cs="Arial"/>
          <w:spacing w:val="-10"/>
          <w:sz w:val="22"/>
          <w:szCs w:val="22"/>
        </w:rPr>
      </w:pPr>
    </w:p>
    <w:p w14:paraId="28171A29" w14:textId="77777777" w:rsidR="007314F1" w:rsidRDefault="007314F1">
      <w:pPr>
        <w:tabs>
          <w:tab w:val="left" w:pos="426"/>
        </w:tabs>
        <w:jc w:val="both"/>
        <w:rPr>
          <w:rFonts w:ascii="Arial" w:hAnsi="Arial" w:cs="Arial"/>
          <w:spacing w:val="-10"/>
          <w:sz w:val="22"/>
          <w:szCs w:val="22"/>
        </w:rPr>
      </w:pPr>
    </w:p>
    <w:p w14:paraId="19536ECA" w14:textId="77777777" w:rsidR="007314F1" w:rsidRDefault="007314F1">
      <w:pPr>
        <w:tabs>
          <w:tab w:val="left" w:pos="426"/>
        </w:tabs>
        <w:jc w:val="both"/>
        <w:rPr>
          <w:rFonts w:ascii="Arial" w:hAnsi="Arial" w:cs="Arial"/>
          <w:spacing w:val="-10"/>
          <w:sz w:val="22"/>
          <w:szCs w:val="22"/>
        </w:rPr>
      </w:pPr>
    </w:p>
    <w:p w14:paraId="30CDF155" w14:textId="77777777" w:rsidR="007314F1" w:rsidRDefault="007314F1">
      <w:pPr>
        <w:tabs>
          <w:tab w:val="left" w:pos="426"/>
        </w:tabs>
        <w:jc w:val="both"/>
        <w:rPr>
          <w:rFonts w:ascii="Arial" w:hAnsi="Arial" w:cs="Arial"/>
          <w:spacing w:val="-10"/>
          <w:sz w:val="22"/>
          <w:szCs w:val="22"/>
        </w:rPr>
      </w:pPr>
    </w:p>
    <w:p w14:paraId="67B01B53" w14:textId="77777777" w:rsidR="007314F1" w:rsidRDefault="007314F1">
      <w:pPr>
        <w:tabs>
          <w:tab w:val="left" w:pos="426"/>
        </w:tabs>
        <w:jc w:val="both"/>
        <w:rPr>
          <w:rFonts w:ascii="Arial" w:hAnsi="Arial" w:cs="Arial"/>
          <w:spacing w:val="-10"/>
          <w:sz w:val="22"/>
          <w:szCs w:val="22"/>
        </w:rPr>
      </w:pPr>
    </w:p>
    <w:p w14:paraId="6A1529FF" w14:textId="77777777" w:rsidR="007314F1" w:rsidRDefault="007314F1">
      <w:pPr>
        <w:tabs>
          <w:tab w:val="left" w:pos="426"/>
        </w:tabs>
        <w:jc w:val="both"/>
        <w:rPr>
          <w:rFonts w:ascii="Arial" w:hAnsi="Arial" w:cs="Arial"/>
          <w:spacing w:val="-10"/>
          <w:sz w:val="22"/>
          <w:szCs w:val="22"/>
        </w:rPr>
      </w:pPr>
    </w:p>
    <w:p w14:paraId="48F91C97" w14:textId="77777777" w:rsidR="007314F1" w:rsidRDefault="007314F1">
      <w:pPr>
        <w:tabs>
          <w:tab w:val="left" w:pos="426"/>
        </w:tabs>
        <w:jc w:val="both"/>
        <w:rPr>
          <w:rFonts w:ascii="Arial" w:hAnsi="Arial" w:cs="Arial"/>
          <w:spacing w:val="-10"/>
          <w:sz w:val="22"/>
          <w:szCs w:val="22"/>
        </w:rPr>
      </w:pPr>
    </w:p>
    <w:p w14:paraId="17CA977D" w14:textId="77777777" w:rsidR="007314F1" w:rsidRDefault="007314F1">
      <w:pPr>
        <w:tabs>
          <w:tab w:val="left" w:pos="426"/>
        </w:tabs>
        <w:jc w:val="both"/>
        <w:rPr>
          <w:rFonts w:ascii="Arial" w:hAnsi="Arial" w:cs="Arial"/>
          <w:spacing w:val="-10"/>
          <w:sz w:val="22"/>
          <w:szCs w:val="22"/>
        </w:rPr>
      </w:pPr>
    </w:p>
    <w:p w14:paraId="52224697" w14:textId="77777777" w:rsidR="007314F1" w:rsidRDefault="007314F1">
      <w:pPr>
        <w:tabs>
          <w:tab w:val="left" w:pos="426"/>
        </w:tabs>
        <w:jc w:val="both"/>
        <w:rPr>
          <w:rFonts w:ascii="Arial" w:hAnsi="Arial" w:cs="Arial"/>
          <w:spacing w:val="-10"/>
          <w:sz w:val="22"/>
          <w:szCs w:val="22"/>
        </w:rPr>
      </w:pPr>
    </w:p>
    <w:p w14:paraId="07FAE0D5" w14:textId="77777777" w:rsidR="007314F1" w:rsidRDefault="007314F1">
      <w:pPr>
        <w:tabs>
          <w:tab w:val="left" w:pos="426"/>
        </w:tabs>
        <w:jc w:val="both"/>
        <w:rPr>
          <w:rFonts w:ascii="Arial" w:hAnsi="Arial" w:cs="Arial"/>
          <w:spacing w:val="-10"/>
          <w:sz w:val="22"/>
          <w:szCs w:val="22"/>
        </w:rPr>
      </w:pPr>
    </w:p>
    <w:p w14:paraId="3E8FF3EA" w14:textId="77777777" w:rsidR="007314F1" w:rsidRDefault="007314F1">
      <w:pPr>
        <w:tabs>
          <w:tab w:val="left" w:pos="426"/>
        </w:tabs>
        <w:jc w:val="both"/>
        <w:rPr>
          <w:rFonts w:ascii="Arial" w:hAnsi="Arial" w:cs="Arial"/>
          <w:spacing w:val="-10"/>
          <w:sz w:val="22"/>
          <w:szCs w:val="22"/>
        </w:rPr>
      </w:pPr>
    </w:p>
    <w:p w14:paraId="338D3C1D" w14:textId="77777777" w:rsidR="007314F1" w:rsidRDefault="007314F1">
      <w:pPr>
        <w:tabs>
          <w:tab w:val="left" w:pos="426"/>
        </w:tabs>
        <w:jc w:val="both"/>
        <w:rPr>
          <w:rFonts w:ascii="Arial" w:hAnsi="Arial" w:cs="Arial"/>
          <w:spacing w:val="-10"/>
          <w:sz w:val="22"/>
          <w:szCs w:val="22"/>
        </w:rPr>
      </w:pPr>
    </w:p>
    <w:p w14:paraId="4C47F1C9" w14:textId="77777777" w:rsidR="007314F1" w:rsidRDefault="007314F1">
      <w:pPr>
        <w:tabs>
          <w:tab w:val="left" w:pos="426"/>
        </w:tabs>
        <w:jc w:val="both"/>
        <w:rPr>
          <w:rFonts w:ascii="Arial" w:hAnsi="Arial" w:cs="Arial"/>
          <w:spacing w:val="-10"/>
          <w:sz w:val="22"/>
          <w:szCs w:val="22"/>
        </w:rPr>
      </w:pPr>
    </w:p>
    <w:p w14:paraId="7F139045" w14:textId="77777777" w:rsidR="007314F1" w:rsidRDefault="007314F1">
      <w:pPr>
        <w:tabs>
          <w:tab w:val="left" w:pos="426"/>
        </w:tabs>
        <w:jc w:val="both"/>
        <w:rPr>
          <w:rFonts w:ascii="Arial" w:hAnsi="Arial" w:cs="Arial"/>
          <w:spacing w:val="-10"/>
          <w:sz w:val="22"/>
          <w:szCs w:val="22"/>
        </w:rPr>
      </w:pPr>
    </w:p>
    <w:p w14:paraId="2C92A89E" w14:textId="77777777" w:rsidR="007314F1" w:rsidRDefault="007314F1">
      <w:pPr>
        <w:tabs>
          <w:tab w:val="left" w:pos="426"/>
        </w:tabs>
        <w:jc w:val="both"/>
        <w:rPr>
          <w:rFonts w:ascii="Arial" w:hAnsi="Arial" w:cs="Arial"/>
          <w:spacing w:val="-10"/>
          <w:sz w:val="22"/>
          <w:szCs w:val="22"/>
        </w:rPr>
      </w:pPr>
    </w:p>
    <w:p w14:paraId="115B917D" w14:textId="77777777" w:rsidR="007314F1" w:rsidRDefault="007314F1">
      <w:pPr>
        <w:tabs>
          <w:tab w:val="left" w:pos="426"/>
        </w:tabs>
        <w:jc w:val="both"/>
        <w:rPr>
          <w:rFonts w:ascii="Arial" w:hAnsi="Arial" w:cs="Arial"/>
          <w:spacing w:val="-10"/>
          <w:sz w:val="22"/>
          <w:szCs w:val="22"/>
        </w:rPr>
      </w:pPr>
    </w:p>
    <w:p w14:paraId="00E924F5" w14:textId="77777777" w:rsidR="007314F1" w:rsidRDefault="007314F1">
      <w:pPr>
        <w:tabs>
          <w:tab w:val="left" w:pos="426"/>
        </w:tabs>
        <w:jc w:val="both"/>
        <w:rPr>
          <w:rFonts w:ascii="Arial" w:hAnsi="Arial" w:cs="Arial"/>
          <w:spacing w:val="-10"/>
          <w:sz w:val="22"/>
          <w:szCs w:val="22"/>
        </w:rPr>
      </w:pPr>
    </w:p>
    <w:p w14:paraId="0B3B757E" w14:textId="77777777" w:rsidR="007314F1" w:rsidRDefault="007314F1">
      <w:pPr>
        <w:tabs>
          <w:tab w:val="left" w:pos="426"/>
        </w:tabs>
        <w:jc w:val="both"/>
        <w:rPr>
          <w:rFonts w:ascii="Arial" w:hAnsi="Arial" w:cs="Arial"/>
          <w:spacing w:val="-10"/>
          <w:sz w:val="22"/>
          <w:szCs w:val="22"/>
        </w:rPr>
      </w:pPr>
    </w:p>
    <w:p w14:paraId="031715E1" w14:textId="77777777" w:rsidR="007314F1" w:rsidRDefault="007314F1">
      <w:pPr>
        <w:tabs>
          <w:tab w:val="left" w:pos="426"/>
        </w:tabs>
        <w:jc w:val="both"/>
        <w:rPr>
          <w:rFonts w:ascii="Arial" w:hAnsi="Arial" w:cs="Arial"/>
          <w:spacing w:val="-10"/>
          <w:sz w:val="22"/>
          <w:szCs w:val="22"/>
        </w:rPr>
      </w:pPr>
    </w:p>
    <w:p w14:paraId="27AF1312" w14:textId="77777777" w:rsidR="007314F1" w:rsidRDefault="007314F1">
      <w:pPr>
        <w:tabs>
          <w:tab w:val="left" w:pos="426"/>
        </w:tabs>
        <w:jc w:val="both"/>
        <w:rPr>
          <w:rFonts w:ascii="Arial" w:hAnsi="Arial" w:cs="Arial"/>
          <w:spacing w:val="-10"/>
          <w:sz w:val="22"/>
          <w:szCs w:val="22"/>
        </w:rPr>
      </w:pPr>
    </w:p>
    <w:p w14:paraId="027B6FD3" w14:textId="77777777" w:rsidR="007314F1" w:rsidRDefault="007314F1">
      <w:pPr>
        <w:tabs>
          <w:tab w:val="left" w:pos="426"/>
        </w:tabs>
        <w:jc w:val="both"/>
        <w:rPr>
          <w:rFonts w:ascii="Arial" w:hAnsi="Arial" w:cs="Arial"/>
          <w:spacing w:val="-10"/>
          <w:sz w:val="22"/>
          <w:szCs w:val="22"/>
        </w:rPr>
      </w:pPr>
    </w:p>
    <w:p w14:paraId="547DAF0E" w14:textId="77777777" w:rsidR="007314F1" w:rsidRDefault="007314F1">
      <w:pPr>
        <w:tabs>
          <w:tab w:val="left" w:pos="426"/>
        </w:tabs>
        <w:jc w:val="both"/>
        <w:rPr>
          <w:rFonts w:ascii="Arial" w:hAnsi="Arial" w:cs="Arial"/>
          <w:spacing w:val="-10"/>
          <w:sz w:val="22"/>
          <w:szCs w:val="22"/>
        </w:rPr>
      </w:pPr>
    </w:p>
    <w:p w14:paraId="74B19386" w14:textId="77777777" w:rsidR="007314F1" w:rsidRDefault="007314F1">
      <w:pPr>
        <w:tabs>
          <w:tab w:val="left" w:pos="426"/>
        </w:tabs>
        <w:jc w:val="both"/>
        <w:rPr>
          <w:rFonts w:ascii="Arial" w:hAnsi="Arial" w:cs="Arial"/>
          <w:spacing w:val="-10"/>
          <w:sz w:val="22"/>
          <w:szCs w:val="22"/>
        </w:rPr>
      </w:pPr>
    </w:p>
    <w:p w14:paraId="5B757643" w14:textId="77777777" w:rsidR="007314F1" w:rsidRDefault="007314F1">
      <w:pPr>
        <w:tabs>
          <w:tab w:val="left" w:pos="426"/>
        </w:tabs>
        <w:jc w:val="both"/>
        <w:rPr>
          <w:rFonts w:ascii="Arial" w:hAnsi="Arial" w:cs="Arial"/>
          <w:spacing w:val="-10"/>
          <w:sz w:val="22"/>
          <w:szCs w:val="22"/>
        </w:rPr>
      </w:pPr>
    </w:p>
    <w:p w14:paraId="4446C879" w14:textId="77777777" w:rsidR="007314F1" w:rsidRDefault="007314F1">
      <w:pPr>
        <w:tabs>
          <w:tab w:val="left" w:pos="426"/>
        </w:tabs>
        <w:jc w:val="both"/>
        <w:rPr>
          <w:rFonts w:ascii="Arial" w:hAnsi="Arial" w:cs="Arial"/>
          <w:spacing w:val="-10"/>
          <w:sz w:val="22"/>
          <w:szCs w:val="22"/>
        </w:rPr>
      </w:pPr>
    </w:p>
    <w:p w14:paraId="6A85A584" w14:textId="77777777" w:rsidR="007314F1" w:rsidRDefault="007314F1">
      <w:pPr>
        <w:tabs>
          <w:tab w:val="left" w:pos="426"/>
        </w:tabs>
        <w:jc w:val="both"/>
        <w:rPr>
          <w:rFonts w:ascii="Arial" w:hAnsi="Arial" w:cs="Arial"/>
          <w:spacing w:val="-10"/>
          <w:sz w:val="22"/>
          <w:szCs w:val="22"/>
        </w:rPr>
      </w:pPr>
    </w:p>
    <w:p w14:paraId="242BB7CF" w14:textId="77777777" w:rsidR="007314F1" w:rsidRDefault="007314F1">
      <w:pPr>
        <w:tabs>
          <w:tab w:val="left" w:pos="426"/>
        </w:tabs>
        <w:jc w:val="both"/>
        <w:rPr>
          <w:rFonts w:ascii="Arial" w:hAnsi="Arial" w:cs="Arial"/>
          <w:spacing w:val="-10"/>
          <w:sz w:val="22"/>
          <w:szCs w:val="22"/>
        </w:rPr>
      </w:pPr>
    </w:p>
    <w:p w14:paraId="3C374788" w14:textId="77777777" w:rsidR="007314F1" w:rsidRDefault="007314F1">
      <w:pPr>
        <w:tabs>
          <w:tab w:val="left" w:pos="426"/>
        </w:tabs>
        <w:jc w:val="both"/>
        <w:rPr>
          <w:rFonts w:ascii="Arial" w:hAnsi="Arial" w:cs="Arial"/>
          <w:spacing w:val="-10"/>
          <w:sz w:val="22"/>
          <w:szCs w:val="22"/>
        </w:rPr>
      </w:pPr>
    </w:p>
    <w:p w14:paraId="2FC00340" w14:textId="77777777" w:rsidR="007314F1" w:rsidRDefault="007314F1">
      <w:pPr>
        <w:tabs>
          <w:tab w:val="left" w:pos="426"/>
        </w:tabs>
        <w:jc w:val="both"/>
        <w:rPr>
          <w:rFonts w:ascii="Arial" w:hAnsi="Arial" w:cs="Arial"/>
          <w:spacing w:val="-10"/>
          <w:sz w:val="22"/>
          <w:szCs w:val="22"/>
        </w:rPr>
      </w:pPr>
    </w:p>
    <w:p w14:paraId="744975BB" w14:textId="77777777" w:rsidR="007314F1" w:rsidRPr="0013398C" w:rsidRDefault="007314F1">
      <w:pPr>
        <w:tabs>
          <w:tab w:val="left" w:pos="426"/>
        </w:tabs>
        <w:jc w:val="both"/>
        <w:rPr>
          <w:rFonts w:ascii="Arial" w:hAnsi="Arial" w:cs="Arial"/>
          <w:spacing w:val="-10"/>
          <w:sz w:val="22"/>
          <w:szCs w:val="22"/>
        </w:rPr>
      </w:pPr>
    </w:p>
    <w:p w14:paraId="41366BB6"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DD05D" w14:textId="77777777" w:rsidR="00442080" w:rsidRDefault="00442080">
      <w:r>
        <w:separator/>
      </w:r>
    </w:p>
  </w:endnote>
  <w:endnote w:type="continuationSeparator" w:id="0">
    <w:p w14:paraId="1CD5CBE8" w14:textId="77777777" w:rsidR="00442080" w:rsidRDefault="00442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73951EEE" w14:textId="77777777">
      <w:trPr>
        <w:tblHeader/>
      </w:trPr>
      <w:tc>
        <w:tcPr>
          <w:tcW w:w="3513" w:type="dxa"/>
          <w:shd w:val="clear" w:color="auto" w:fill="66CCFF"/>
        </w:tcPr>
        <w:p w14:paraId="50DEDB9A"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109B95BD" w14:textId="77777777" w:rsidR="00472B25" w:rsidRPr="00EB6511" w:rsidRDefault="00EB6511">
          <w:pPr>
            <w:shd w:val="clear" w:color="auto" w:fill="66CCFF"/>
            <w:snapToGrid w:val="0"/>
            <w:jc w:val="center"/>
            <w:rPr>
              <w:rFonts w:ascii="Arial" w:hAnsi="Arial" w:cs="Arial"/>
              <w:b/>
              <w:bCs/>
            </w:rPr>
          </w:pPr>
          <w:r w:rsidRPr="00EB6511">
            <w:rPr>
              <w:b/>
              <w:sz w:val="24"/>
            </w:rPr>
            <w:t>GPM-G DPD 25 20 EDD RX VFO</w:t>
          </w:r>
        </w:p>
      </w:tc>
      <w:tc>
        <w:tcPr>
          <w:tcW w:w="900" w:type="dxa"/>
          <w:shd w:val="clear" w:color="auto" w:fill="66CCFF"/>
        </w:tcPr>
        <w:p w14:paraId="3BCC31A0"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2398A948"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32A3070C"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35233AC"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3AD07B4F"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F92DD" w14:textId="77777777" w:rsidR="00442080" w:rsidRDefault="00442080">
      <w:r>
        <w:separator/>
      </w:r>
    </w:p>
  </w:footnote>
  <w:footnote w:type="continuationSeparator" w:id="0">
    <w:p w14:paraId="536DCA92" w14:textId="77777777" w:rsidR="00442080" w:rsidRDefault="00442080">
      <w:r>
        <w:continuationSeparator/>
      </w:r>
    </w:p>
  </w:footnote>
  <w:footnote w:id="1">
    <w:p w14:paraId="51FA6910"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329069355">
    <w:abstractNumId w:val="0"/>
  </w:num>
  <w:num w:numId="2" w16cid:durableId="1148742903">
    <w:abstractNumId w:val="1"/>
  </w:num>
  <w:num w:numId="3" w16cid:durableId="460073953">
    <w:abstractNumId w:val="2"/>
  </w:num>
  <w:num w:numId="4" w16cid:durableId="87242497">
    <w:abstractNumId w:val="0"/>
  </w:num>
  <w:num w:numId="5" w16cid:durableId="1681733593">
    <w:abstractNumId w:val="3"/>
  </w:num>
  <w:num w:numId="6" w16cid:durableId="976952117">
    <w:abstractNumId w:val="4"/>
  </w:num>
  <w:num w:numId="7" w16cid:durableId="19199039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A6531"/>
    <w:rsid w:val="001C1FEF"/>
    <w:rsid w:val="001D25B2"/>
    <w:rsid w:val="001D58F2"/>
    <w:rsid w:val="001E68EF"/>
    <w:rsid w:val="001F35D5"/>
    <w:rsid w:val="001F5FB9"/>
    <w:rsid w:val="002228BD"/>
    <w:rsid w:val="00224E9C"/>
    <w:rsid w:val="0025478A"/>
    <w:rsid w:val="00261FC1"/>
    <w:rsid w:val="002871EE"/>
    <w:rsid w:val="002A37D3"/>
    <w:rsid w:val="002B54BB"/>
    <w:rsid w:val="002C1767"/>
    <w:rsid w:val="002D13A0"/>
    <w:rsid w:val="002E2A00"/>
    <w:rsid w:val="002F1469"/>
    <w:rsid w:val="003024CC"/>
    <w:rsid w:val="00310F9B"/>
    <w:rsid w:val="00312505"/>
    <w:rsid w:val="003273F6"/>
    <w:rsid w:val="00331DDB"/>
    <w:rsid w:val="00340F85"/>
    <w:rsid w:val="003976CF"/>
    <w:rsid w:val="003C025D"/>
    <w:rsid w:val="003C4A1B"/>
    <w:rsid w:val="003D7667"/>
    <w:rsid w:val="003F2B90"/>
    <w:rsid w:val="00411396"/>
    <w:rsid w:val="00425B7A"/>
    <w:rsid w:val="00427375"/>
    <w:rsid w:val="00442080"/>
    <w:rsid w:val="00472B25"/>
    <w:rsid w:val="00483E5B"/>
    <w:rsid w:val="00493004"/>
    <w:rsid w:val="004A6D4B"/>
    <w:rsid w:val="004A7F71"/>
    <w:rsid w:val="004C221B"/>
    <w:rsid w:val="004E403E"/>
    <w:rsid w:val="005036C5"/>
    <w:rsid w:val="005057D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437C"/>
    <w:rsid w:val="006453BE"/>
    <w:rsid w:val="00646250"/>
    <w:rsid w:val="00646B4F"/>
    <w:rsid w:val="00660BCA"/>
    <w:rsid w:val="00663B7E"/>
    <w:rsid w:val="00674F75"/>
    <w:rsid w:val="00685900"/>
    <w:rsid w:val="00696240"/>
    <w:rsid w:val="006A340F"/>
    <w:rsid w:val="006A5F71"/>
    <w:rsid w:val="006A7983"/>
    <w:rsid w:val="006B4DD2"/>
    <w:rsid w:val="006C52B6"/>
    <w:rsid w:val="006C6E7F"/>
    <w:rsid w:val="006E22A4"/>
    <w:rsid w:val="006E2F47"/>
    <w:rsid w:val="006E6210"/>
    <w:rsid w:val="006F6740"/>
    <w:rsid w:val="00717070"/>
    <w:rsid w:val="007314F1"/>
    <w:rsid w:val="00741ECB"/>
    <w:rsid w:val="00755416"/>
    <w:rsid w:val="00764264"/>
    <w:rsid w:val="00787E55"/>
    <w:rsid w:val="007922BF"/>
    <w:rsid w:val="007A7713"/>
    <w:rsid w:val="007B152E"/>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00F52"/>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B6511"/>
    <w:rsid w:val="00EE435B"/>
    <w:rsid w:val="00EE5B56"/>
    <w:rsid w:val="00F12F30"/>
    <w:rsid w:val="00F1353C"/>
    <w:rsid w:val="00F7099B"/>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F9EECEF"/>
  <w15:chartTrackingRefBased/>
  <w15:docId w15:val="{0A516E75-B488-4E11-928F-357C78293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uiPriority w:val="99"/>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styleId="Mentionnonrsolue">
    <w:name w:val="Unresolved Mention"/>
    <w:uiPriority w:val="99"/>
    <w:semiHidden/>
    <w:unhideWhenUsed/>
    <w:rsid w:val="007B15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3D9C-C503-479B-86FA-574267C2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3638</Words>
  <Characters>20010</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23601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Xavier ROBAUX (EA)</cp:lastModifiedBy>
  <cp:revision>2</cp:revision>
  <cp:lastPrinted>2016-11-02T14:02:00Z</cp:lastPrinted>
  <dcterms:created xsi:type="dcterms:W3CDTF">2025-07-03T11:39:00Z</dcterms:created>
  <dcterms:modified xsi:type="dcterms:W3CDTF">2025-07-03T11:39:00Z</dcterms:modified>
</cp:coreProperties>
</file>